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B9" w:rsidRDefault="00626993">
      <w:pPr>
        <w:jc w:val="center"/>
        <w:rPr>
          <w:lang w:eastAsia="zh-CN"/>
        </w:rPr>
      </w:pPr>
      <w:r w:rsidRPr="00626993">
        <w:rPr>
          <w:rFonts w:hint="eastAsia"/>
          <w:b/>
          <w:bCs/>
          <w:sz w:val="28"/>
          <w:szCs w:val="28"/>
        </w:rPr>
        <w:t>一年级下册数学一课一练</w:t>
      </w:r>
      <w:r w:rsidRPr="00626993">
        <w:rPr>
          <w:rFonts w:hint="eastAsia"/>
          <w:b/>
          <w:bCs/>
          <w:sz w:val="28"/>
          <w:szCs w:val="28"/>
        </w:rPr>
        <w:t>-18.</w:t>
      </w:r>
      <w:r w:rsidRPr="00626993">
        <w:rPr>
          <w:rFonts w:hint="eastAsia"/>
          <w:b/>
          <w:bCs/>
          <w:sz w:val="28"/>
          <w:szCs w:val="28"/>
        </w:rPr>
        <w:t>几元几角</w:t>
      </w:r>
      <w:bookmarkStart w:id="0" w:name="_GoBack"/>
      <w:bookmarkEnd w:id="0"/>
    </w:p>
    <w:p w:rsidR="00F518B9" w:rsidRDefault="00626993">
      <w:r>
        <w:rPr>
          <w:b/>
          <w:bCs/>
          <w:sz w:val="24"/>
          <w:szCs w:val="24"/>
        </w:rPr>
        <w:t>一、单选题</w:t>
      </w:r>
      <w:r>
        <w:rPr>
          <w:b/>
          <w:bCs/>
          <w:sz w:val="24"/>
          <w:szCs w:val="24"/>
        </w:rPr>
        <w:t xml:space="preserve"> </w:t>
      </w:r>
    </w:p>
    <w:p w:rsidR="00F518B9" w:rsidRDefault="00626993">
      <w:pPr>
        <w:spacing w:after="0"/>
      </w:pPr>
      <w:r>
        <w:rPr>
          <w:color w:val="000000"/>
        </w:rPr>
        <w:t>1.8</w:t>
      </w:r>
      <w:r>
        <w:rPr>
          <w:color w:val="000000"/>
        </w:rPr>
        <w:t>角＋</w:t>
      </w:r>
      <w:r>
        <w:rPr>
          <w:color w:val="000000"/>
        </w:rPr>
        <w:t>2</w:t>
      </w:r>
      <w:r>
        <w:rPr>
          <w:color w:val="000000"/>
        </w:rPr>
        <w:t>角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F518B9" w:rsidRDefault="00626993">
      <w:pPr>
        <w:spacing w:after="0"/>
        <w:ind w:left="150"/>
      </w:pPr>
      <w:r>
        <w:rPr>
          <w:color w:val="000000"/>
        </w:rPr>
        <w:t>A. 1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7533590" wp14:editId="1E3A893D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6AFBE47" wp14:editId="5F2390D1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27798C2" wp14:editId="712C4DD3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10</w:t>
      </w:r>
      <w:r>
        <w:rPr>
          <w:color w:val="000000"/>
        </w:rPr>
        <w:t>角</w:t>
      </w:r>
    </w:p>
    <w:p w:rsidR="00626993" w:rsidRDefault="00626993">
      <w:pPr>
        <w:spacing w:after="0"/>
      </w:pPr>
      <w:r>
        <w:rPr>
          <w:color w:val="000000"/>
        </w:rPr>
        <w:t>2.</w:t>
      </w:r>
      <w:r>
        <w:rPr>
          <w:color w:val="000000"/>
        </w:rPr>
        <w:t>丽丽要买一本书，要付</w:t>
      </w:r>
      <w:r>
        <w:rPr>
          <w:color w:val="000000"/>
        </w:rPr>
        <w:t>4</w:t>
      </w:r>
      <w:r>
        <w:rPr>
          <w:color w:val="000000"/>
        </w:rPr>
        <w:t>元</w:t>
      </w:r>
      <w:r>
        <w:rPr>
          <w:color w:val="000000"/>
        </w:rPr>
        <w:t>5</w:t>
      </w:r>
      <w:r>
        <w:rPr>
          <w:color w:val="000000"/>
        </w:rPr>
        <w:t>角，她只有</w:t>
      </w:r>
      <w:r>
        <w:rPr>
          <w:color w:val="000000"/>
        </w:rPr>
        <w:t>4</w:t>
      </w:r>
      <w:r>
        <w:rPr>
          <w:color w:val="000000"/>
        </w:rPr>
        <w:t>元，还差（</w:t>
      </w:r>
      <w:r>
        <w:rPr>
          <w:color w:val="000000"/>
        </w:rPr>
        <w:t xml:space="preserve"> </w:t>
      </w:r>
      <w:r>
        <w:rPr>
          <w:color w:val="000000"/>
        </w:rPr>
        <w:t>）。</w:t>
      </w:r>
    </w:p>
    <w:p w:rsidR="00F518B9" w:rsidRDefault="00626993">
      <w:pPr>
        <w:spacing w:after="0"/>
        <w:ind w:left="150"/>
      </w:pPr>
      <w:r>
        <w:rPr>
          <w:color w:val="000000"/>
        </w:rPr>
        <w:t>A. 8</w:t>
      </w:r>
      <w:r>
        <w:rPr>
          <w:color w:val="000000"/>
        </w:rPr>
        <w:t>元</w:t>
      </w:r>
      <w:r>
        <w:rPr>
          <w:color w:val="000000"/>
        </w:rPr>
        <w:t>5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BB28187" wp14:editId="1A1FE4D9">
            <wp:extent cx="9550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49B1346" wp14:editId="5C3F5858">
            <wp:extent cx="9550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</w:t>
      </w:r>
      <w:r>
        <w:rPr>
          <w:color w:val="000000"/>
        </w:rPr>
        <w:t>元</w:t>
      </w:r>
      <w:r>
        <w:rPr>
          <w:color w:val="000000"/>
        </w:rPr>
        <w:t>1</w:t>
      </w:r>
      <w:r>
        <w:rPr>
          <w:color w:val="000000"/>
        </w:rPr>
        <w:t>角</w:t>
      </w:r>
    </w:p>
    <w:p w:rsidR="00626993" w:rsidRDefault="00626993">
      <w:pPr>
        <w:spacing w:after="0"/>
      </w:pPr>
      <w:r>
        <w:rPr>
          <w:color w:val="000000"/>
        </w:rPr>
        <w:t>3.</w:t>
      </w:r>
      <w:r>
        <w:rPr>
          <w:color w:val="000000"/>
        </w:rPr>
        <w:t>妈妈买葱用去</w:t>
      </w:r>
      <w:r>
        <w:rPr>
          <w:color w:val="000000"/>
        </w:rPr>
        <w:t>3</w:t>
      </w:r>
      <w:r>
        <w:rPr>
          <w:color w:val="000000"/>
        </w:rPr>
        <w:t>角，买萝卜用去</w:t>
      </w:r>
      <w:r>
        <w:rPr>
          <w:color w:val="000000"/>
        </w:rPr>
        <w:t>7</w:t>
      </w:r>
      <w:r>
        <w:rPr>
          <w:color w:val="000000"/>
        </w:rPr>
        <w:t>角，一共用去（</w:t>
      </w:r>
      <w:r>
        <w:rPr>
          <w:color w:val="000000"/>
        </w:rPr>
        <w:t xml:space="preserve"> </w:t>
      </w:r>
      <w:r>
        <w:rPr>
          <w:color w:val="000000"/>
        </w:rPr>
        <w:t>）。</w:t>
      </w:r>
    </w:p>
    <w:p w:rsidR="00F518B9" w:rsidRDefault="00626993">
      <w:pPr>
        <w:spacing w:after="0"/>
        <w:ind w:left="150"/>
      </w:pPr>
      <w:r>
        <w:rPr>
          <w:color w:val="000000"/>
        </w:rPr>
        <w:t>A. 4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  </w:t>
      </w:r>
      <w:r>
        <w:rPr>
          <w:color w:val="000000"/>
        </w:rPr>
        <w:t>  </w:t>
      </w:r>
      <w:r>
        <w:rPr>
          <w:noProof/>
          <w:lang w:eastAsia="zh-CN"/>
        </w:rPr>
        <w:drawing>
          <wp:inline distT="0" distB="0" distL="0" distR="0" wp14:anchorId="052D01BD" wp14:editId="2AA85401">
            <wp:extent cx="9550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</w:t>
      </w:r>
      <w:r>
        <w:rPr>
          <w:color w:val="000000"/>
        </w:rPr>
        <w:t>元</w:t>
      </w:r>
      <w:r>
        <w:rPr>
          <w:color w:val="000000"/>
        </w:rPr>
        <w:t>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6AB6183" wp14:editId="47C8AC71">
            <wp:extent cx="9550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</w:t>
      </w:r>
      <w:r>
        <w:rPr>
          <w:color w:val="000000"/>
        </w:rPr>
        <w:t>元</w:t>
      </w:r>
    </w:p>
    <w:p w:rsidR="00626993" w:rsidRDefault="00626993">
      <w:pPr>
        <w:spacing w:after="0"/>
      </w:pPr>
      <w:r>
        <w:rPr>
          <w:color w:val="000000"/>
        </w:rPr>
        <w:t>4.</w:t>
      </w:r>
      <w:r>
        <w:rPr>
          <w:color w:val="000000"/>
        </w:rPr>
        <w:t>付</w:t>
      </w:r>
      <w:r>
        <w:rPr>
          <w:color w:val="000000"/>
        </w:rPr>
        <w:t>8</w:t>
      </w:r>
      <w:r>
        <w:rPr>
          <w:color w:val="000000"/>
        </w:rPr>
        <w:t>元最简便的方法是（</w:t>
      </w:r>
      <w:r>
        <w:rPr>
          <w:color w:val="000000"/>
        </w:rPr>
        <w:t xml:space="preserve">   </w:t>
      </w:r>
      <w:r>
        <w:rPr>
          <w:color w:val="000000"/>
        </w:rPr>
        <w:t>）。</w:t>
      </w:r>
      <w:r>
        <w:rPr>
          <w:color w:val="000000"/>
        </w:rPr>
        <w:t xml:space="preserve">  </w:t>
      </w:r>
    </w:p>
    <w:p w:rsidR="00F518B9" w:rsidRDefault="00626993">
      <w:pPr>
        <w:spacing w:after="0"/>
        <w:ind w:left="150"/>
      </w:pPr>
      <w:r>
        <w:rPr>
          <w:color w:val="000000"/>
        </w:rPr>
        <w:t>A. 1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88C3A52" wp14:editId="36A662BC">
            <wp:extent cx="954913" cy="4392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、</w:t>
      </w:r>
      <w:r>
        <w:rPr>
          <w:color w:val="000000"/>
        </w:rPr>
        <w:t>1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826A562" wp14:editId="6DA36755">
            <wp:extent cx="658889" cy="32467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和</w:t>
      </w:r>
      <w:r>
        <w:rPr>
          <w:color w:val="000000"/>
        </w:rPr>
        <w:t>4</w:t>
      </w:r>
      <w:r>
        <w:rPr>
          <w:color w:val="000000"/>
        </w:rPr>
        <w:t>枚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30C013B4" wp14:editId="53C0A28D">
            <wp:extent cx="324676" cy="324676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B. 1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028E3FA" wp14:editId="5BBE9EBF">
            <wp:extent cx="954913" cy="4392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、</w:t>
      </w:r>
      <w:r>
        <w:rPr>
          <w:color w:val="000000"/>
        </w:rPr>
        <w:t>3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3ADCF6AE" wp14:editId="49F03D43">
            <wp:extent cx="658889" cy="324676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8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06B1B31" wp14:editId="47FEF733">
            <wp:extent cx="658889" cy="32467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993" w:rsidRDefault="00626993">
      <w:pPr>
        <w:spacing w:after="0"/>
      </w:pPr>
      <w:r>
        <w:rPr>
          <w:color w:val="000000"/>
        </w:rPr>
        <w:t>5.2</w:t>
      </w:r>
      <w:r>
        <w:rPr>
          <w:color w:val="000000"/>
        </w:rPr>
        <w:t>张</w:t>
      </w:r>
      <w:r>
        <w:rPr>
          <w:color w:val="000000"/>
        </w:rPr>
        <w:t>1</w:t>
      </w:r>
      <w:r>
        <w:rPr>
          <w:color w:val="000000"/>
        </w:rPr>
        <w:t>元的纸币和</w:t>
      </w:r>
      <w:r>
        <w:rPr>
          <w:color w:val="000000"/>
        </w:rPr>
        <w:t>1</w:t>
      </w:r>
      <w:r>
        <w:rPr>
          <w:color w:val="000000"/>
        </w:rPr>
        <w:t>枚</w:t>
      </w:r>
      <w:r>
        <w:rPr>
          <w:color w:val="000000"/>
        </w:rPr>
        <w:t>5</w:t>
      </w:r>
      <w:r>
        <w:rPr>
          <w:color w:val="000000"/>
        </w:rPr>
        <w:t>角的硬币合起来是（</w:t>
      </w:r>
      <w:r>
        <w:rPr>
          <w:color w:val="000000"/>
        </w:rPr>
        <w:t xml:space="preserve">   </w:t>
      </w:r>
      <w:r>
        <w:rPr>
          <w:color w:val="000000"/>
        </w:rPr>
        <w:t>）角。</w:t>
      </w:r>
      <w:r>
        <w:rPr>
          <w:color w:val="000000"/>
        </w:rPr>
        <w:t xml:space="preserve">  </w:t>
      </w:r>
    </w:p>
    <w:p w:rsidR="00F518B9" w:rsidRDefault="00626993">
      <w:pPr>
        <w:spacing w:after="0"/>
        <w:ind w:left="150"/>
      </w:pPr>
      <w:r>
        <w:rPr>
          <w:color w:val="000000"/>
        </w:rPr>
        <w:t>A. 25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B5E358C" wp14:editId="0839036B">
            <wp:extent cx="19101" cy="3820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52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0E44E542" wp14:editId="041BD019">
            <wp:extent cx="19101" cy="3820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</w:t>
      </w:r>
    </w:p>
    <w:p w:rsidR="00F518B9" w:rsidRDefault="00626993">
      <w:pPr>
        <w:spacing w:after="0"/>
      </w:pPr>
      <w:r>
        <w:rPr>
          <w:color w:val="000000"/>
        </w:rPr>
        <w:t>6.1</w:t>
      </w:r>
      <w:r>
        <w:rPr>
          <w:color w:val="000000"/>
        </w:rPr>
        <w:t>元－</w:t>
      </w:r>
      <w:r>
        <w:rPr>
          <w:color w:val="000000"/>
        </w:rPr>
        <w:t>3</w:t>
      </w:r>
      <w:r>
        <w:rPr>
          <w:color w:val="000000"/>
        </w:rPr>
        <w:t>角</w:t>
      </w:r>
      <w:r>
        <w:rPr>
          <w:color w:val="000000"/>
        </w:rPr>
        <w:t>=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F518B9" w:rsidRDefault="00626993">
      <w:pPr>
        <w:spacing w:after="0"/>
        <w:ind w:left="150"/>
      </w:pPr>
      <w:r>
        <w:rPr>
          <w:color w:val="000000"/>
        </w:rPr>
        <w:t>A. 1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A0B0E9F" wp14:editId="553CC4CC">
            <wp:extent cx="19101" cy="3820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756BA8D" wp14:editId="753F7109">
            <wp:extent cx="19101" cy="3820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7</w:t>
      </w:r>
      <w:r>
        <w:rPr>
          <w:color w:val="000000"/>
        </w:rPr>
        <w:t>角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1DE060DB" wp14:editId="43F06B54">
            <wp:extent cx="19101" cy="3820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13</w:t>
      </w:r>
      <w:r>
        <w:rPr>
          <w:color w:val="000000"/>
        </w:rPr>
        <w:t>角</w:t>
      </w:r>
    </w:p>
    <w:p w:rsidR="00F518B9" w:rsidRDefault="00626993">
      <w:r>
        <w:rPr>
          <w:b/>
          <w:bCs/>
          <w:sz w:val="24"/>
          <w:szCs w:val="24"/>
        </w:rPr>
        <w:t>二、判断题</w:t>
      </w:r>
      <w:r>
        <w:rPr>
          <w:b/>
          <w:bCs/>
          <w:sz w:val="24"/>
          <w:szCs w:val="24"/>
        </w:rPr>
        <w:t xml:space="preserve"> </w:t>
      </w:r>
    </w:p>
    <w:p w:rsidR="00F518B9" w:rsidRDefault="00626993">
      <w:pPr>
        <w:spacing w:after="0"/>
      </w:pPr>
      <w:r>
        <w:rPr>
          <w:color w:val="000000"/>
        </w:rPr>
        <w:t>7.</w:t>
      </w:r>
      <w:r>
        <w:rPr>
          <w:noProof/>
          <w:lang w:eastAsia="zh-CN"/>
        </w:rPr>
        <w:drawing>
          <wp:inline distT="0" distB="0" distL="0" distR="0" wp14:anchorId="69C5DAC5" wp14:editId="66669440">
            <wp:extent cx="1652003" cy="658889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2003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相当于</w:t>
      </w:r>
      <w:r>
        <w:rPr>
          <w:color w:val="000000"/>
        </w:rPr>
        <w:t>1</w:t>
      </w:r>
      <w:r>
        <w:rPr>
          <w:color w:val="000000"/>
        </w:rPr>
        <w:t>元</w:t>
      </w:r>
      <w:r>
        <w:rPr>
          <w:color w:val="000000"/>
        </w:rPr>
        <w:t>2</w:t>
      </w:r>
      <w:r>
        <w:rPr>
          <w:color w:val="000000"/>
        </w:rPr>
        <w:t>角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</w:p>
    <w:p w:rsidR="00626993" w:rsidRDefault="00626993">
      <w:pPr>
        <w:spacing w:after="0"/>
      </w:pPr>
      <w:r>
        <w:rPr>
          <w:color w:val="000000"/>
        </w:rPr>
        <w:t>8.</w:t>
      </w:r>
      <w:r>
        <w:rPr>
          <w:color w:val="000000"/>
        </w:rPr>
        <w:t>一共是</w:t>
      </w:r>
      <w:r>
        <w:rPr>
          <w:color w:val="000000"/>
        </w:rPr>
        <w:t>52</w:t>
      </w:r>
      <w:r>
        <w:rPr>
          <w:color w:val="000000"/>
        </w:rPr>
        <w:t>元。</w:t>
      </w:r>
    </w:p>
    <w:p w:rsidR="00F518B9" w:rsidRDefault="00626993">
      <w:pPr>
        <w:spacing w:after="0"/>
      </w:pPr>
      <w:r>
        <w:rPr>
          <w:noProof/>
          <w:lang w:eastAsia="zh-CN"/>
        </w:rPr>
        <w:drawing>
          <wp:inline distT="0" distB="0" distL="0" distR="0" wp14:anchorId="08524F8B" wp14:editId="58C23760">
            <wp:extent cx="1623352" cy="353314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</w:p>
    <w:p w:rsidR="00626993" w:rsidRDefault="00626993">
      <w:pPr>
        <w:spacing w:after="0"/>
      </w:pPr>
      <w:r>
        <w:rPr>
          <w:color w:val="000000"/>
        </w:rPr>
        <w:t>9.4</w:t>
      </w:r>
      <w:r>
        <w:rPr>
          <w:color w:val="000000"/>
        </w:rPr>
        <w:t>元</w:t>
      </w:r>
      <w:r>
        <w:rPr>
          <w:color w:val="000000"/>
        </w:rPr>
        <w:t>+3</w:t>
      </w:r>
      <w:r>
        <w:rPr>
          <w:color w:val="000000"/>
        </w:rPr>
        <w:t>角</w:t>
      </w:r>
      <w:r>
        <w:rPr>
          <w:color w:val="000000"/>
        </w:rPr>
        <w:t>=7</w:t>
      </w:r>
      <w:r>
        <w:rPr>
          <w:color w:val="000000"/>
        </w:rPr>
        <w:t>角。（判断对错）</w:t>
      </w:r>
    </w:p>
    <w:p w:rsidR="00626993" w:rsidRDefault="00626993">
      <w:pPr>
        <w:spacing w:after="0"/>
      </w:pPr>
      <w:r>
        <w:rPr>
          <w:color w:val="000000"/>
        </w:rPr>
        <w:t>10.</w:t>
      </w:r>
      <w:r>
        <w:rPr>
          <w:color w:val="000000"/>
        </w:rPr>
        <w:t>一支圆珠笔</w:t>
      </w:r>
      <w:r>
        <w:rPr>
          <w:color w:val="000000"/>
        </w:rPr>
        <w:t>2</w:t>
      </w:r>
      <w:r>
        <w:rPr>
          <w:color w:val="000000"/>
        </w:rPr>
        <w:t>元，一支铅笔</w:t>
      </w:r>
      <w:r>
        <w:rPr>
          <w:color w:val="000000"/>
        </w:rPr>
        <w:t>50</w:t>
      </w:r>
      <w:r>
        <w:rPr>
          <w:color w:val="000000"/>
        </w:rPr>
        <w:t>分，铅笔比圆珠笔贵。（判断对错）</w:t>
      </w:r>
    </w:p>
    <w:p w:rsidR="00F518B9" w:rsidRDefault="00626993">
      <w:r>
        <w:rPr>
          <w:b/>
          <w:bCs/>
          <w:sz w:val="24"/>
          <w:szCs w:val="24"/>
        </w:rPr>
        <w:t>三、填空题</w:t>
      </w:r>
      <w:r>
        <w:rPr>
          <w:b/>
          <w:bCs/>
          <w:sz w:val="24"/>
          <w:szCs w:val="24"/>
        </w:rPr>
        <w:t xml:space="preserve"> </w:t>
      </w:r>
    </w:p>
    <w:p w:rsidR="00F518B9" w:rsidRDefault="00626993">
      <w:pPr>
        <w:spacing w:after="0"/>
      </w:pPr>
      <w:r>
        <w:rPr>
          <w:color w:val="000000"/>
        </w:rPr>
        <w:t>11.  2</w:t>
      </w:r>
      <w:r>
        <w:rPr>
          <w:color w:val="000000"/>
        </w:rPr>
        <w:t>元</w:t>
      </w:r>
      <w:r>
        <w:rPr>
          <w:color w:val="000000"/>
        </w:rPr>
        <w:t>4</w:t>
      </w:r>
      <w:r>
        <w:rPr>
          <w:color w:val="000000"/>
        </w:rPr>
        <w:t>角＋</w:t>
      </w:r>
      <w:r>
        <w:rPr>
          <w:color w:val="000000"/>
        </w:rPr>
        <w:t>5</w:t>
      </w:r>
      <w:r>
        <w:rPr>
          <w:color w:val="000000"/>
        </w:rPr>
        <w:t>元</w:t>
      </w:r>
      <w:r>
        <w:rPr>
          <w:color w:val="000000"/>
        </w:rPr>
        <w:t>=________</w:t>
      </w:r>
      <w:r>
        <w:rPr>
          <w:color w:val="000000"/>
        </w:rPr>
        <w:t>元</w:t>
      </w:r>
      <w:r>
        <w:rPr>
          <w:color w:val="000000"/>
        </w:rPr>
        <w:t>________</w:t>
      </w:r>
      <w:r>
        <w:rPr>
          <w:color w:val="000000"/>
        </w:rPr>
        <w:t>角</w:t>
      </w:r>
      <w:r>
        <w:rPr>
          <w:color w:val="000000"/>
        </w:rPr>
        <w:t xml:space="preserve">    </w:t>
      </w:r>
    </w:p>
    <w:p w:rsidR="00F518B9" w:rsidRDefault="00626993">
      <w:pPr>
        <w:spacing w:after="0"/>
      </w:pPr>
      <w:r>
        <w:rPr>
          <w:color w:val="000000"/>
        </w:rPr>
        <w:t>12.</w:t>
      </w:r>
      <w:r>
        <w:rPr>
          <w:color w:val="000000"/>
        </w:rPr>
        <w:t>每本练习本</w:t>
      </w:r>
      <w:r>
        <w:rPr>
          <w:color w:val="000000"/>
        </w:rPr>
        <w:t>1</w:t>
      </w:r>
      <w:r>
        <w:rPr>
          <w:color w:val="000000"/>
        </w:rPr>
        <w:t>元，用</w:t>
      </w:r>
      <w:r>
        <w:rPr>
          <w:color w:val="000000"/>
        </w:rPr>
        <w:t>5</w:t>
      </w:r>
      <w:r>
        <w:rPr>
          <w:color w:val="000000"/>
        </w:rPr>
        <w:t>元钱可以买</w:t>
      </w:r>
      <w:r>
        <w:rPr>
          <w:color w:val="000000"/>
        </w:rPr>
        <w:t>________</w:t>
      </w:r>
      <w:r>
        <w:rPr>
          <w:color w:val="000000"/>
        </w:rPr>
        <w:t>本？</w:t>
      </w:r>
      <w:r>
        <w:rPr>
          <w:color w:val="000000"/>
        </w:rPr>
        <w:t xml:space="preserve">    </w:t>
      </w:r>
    </w:p>
    <w:p w:rsidR="00F518B9" w:rsidRDefault="00626993">
      <w:pPr>
        <w:spacing w:after="0"/>
      </w:pPr>
      <w:r>
        <w:rPr>
          <w:color w:val="000000"/>
        </w:rPr>
        <w:t>13.1</w:t>
      </w:r>
      <w:r>
        <w:rPr>
          <w:color w:val="000000"/>
        </w:rPr>
        <w:t>元</w:t>
      </w:r>
      <w:r>
        <w:rPr>
          <w:color w:val="000000"/>
        </w:rPr>
        <w:t>-5</w:t>
      </w:r>
      <w:r>
        <w:rPr>
          <w:color w:val="000000"/>
        </w:rPr>
        <w:t>角</w:t>
      </w:r>
      <w:r>
        <w:rPr>
          <w:color w:val="000000"/>
        </w:rPr>
        <w:t>=________</w:t>
      </w:r>
      <w:r>
        <w:rPr>
          <w:color w:val="000000"/>
        </w:rPr>
        <w:t>角。</w:t>
      </w:r>
      <w:r>
        <w:rPr>
          <w:color w:val="000000"/>
        </w:rPr>
        <w:t xml:space="preserve">    </w:t>
      </w:r>
    </w:p>
    <w:p w:rsidR="00F518B9" w:rsidRDefault="00626993">
      <w:pPr>
        <w:spacing w:after="0"/>
      </w:pPr>
      <w:r>
        <w:rPr>
          <w:color w:val="000000"/>
        </w:rPr>
        <w:t>14.2</w:t>
      </w:r>
      <w:r>
        <w:rPr>
          <w:color w:val="000000"/>
        </w:rPr>
        <w:t>个</w:t>
      </w:r>
      <w:r>
        <w:rPr>
          <w:color w:val="000000"/>
        </w:rPr>
        <w:t>1</w:t>
      </w:r>
      <w:r>
        <w:rPr>
          <w:color w:val="000000"/>
        </w:rPr>
        <w:t>角和</w:t>
      </w:r>
      <w:r>
        <w:rPr>
          <w:color w:val="000000"/>
        </w:rPr>
        <w:t>3</w:t>
      </w:r>
      <w:r>
        <w:rPr>
          <w:color w:val="000000"/>
        </w:rPr>
        <w:t>个</w:t>
      </w:r>
      <w:r>
        <w:rPr>
          <w:color w:val="000000"/>
        </w:rPr>
        <w:t>1</w:t>
      </w:r>
      <w:r>
        <w:rPr>
          <w:color w:val="000000"/>
        </w:rPr>
        <w:t>分是</w:t>
      </w:r>
      <w:r>
        <w:rPr>
          <w:color w:val="000000"/>
        </w:rPr>
        <w:t>________</w:t>
      </w:r>
      <w:r>
        <w:rPr>
          <w:color w:val="000000"/>
        </w:rPr>
        <w:t>角</w:t>
      </w:r>
      <w:r>
        <w:rPr>
          <w:color w:val="000000"/>
        </w:rPr>
        <w:t>________</w:t>
      </w:r>
      <w:r>
        <w:rPr>
          <w:color w:val="000000"/>
        </w:rPr>
        <w:t>分。</w:t>
      </w:r>
      <w:r>
        <w:rPr>
          <w:color w:val="000000"/>
        </w:rPr>
        <w:t xml:space="preserve">    </w:t>
      </w:r>
    </w:p>
    <w:p w:rsidR="00F518B9" w:rsidRDefault="00626993">
      <w:pPr>
        <w:spacing w:after="0"/>
      </w:pPr>
      <w:r>
        <w:rPr>
          <w:color w:val="000000"/>
        </w:rPr>
        <w:t>15. </w:t>
      </w:r>
      <w:r>
        <w:rPr>
          <w:color w:val="000000"/>
        </w:rPr>
        <w:t>换一换</w:t>
      </w:r>
      <w:r>
        <w:br/>
      </w:r>
      <w:r>
        <w:rPr>
          <w:color w:val="000000"/>
        </w:rPr>
        <w:t xml:space="preserve">    </w:t>
      </w:r>
    </w:p>
    <w:p w:rsidR="00F518B9" w:rsidRDefault="00626993">
      <w:pPr>
        <w:spacing w:after="0"/>
      </w:pPr>
      <w:r>
        <w:rPr>
          <w:color w:val="000000"/>
        </w:rPr>
        <w:lastRenderedPageBreak/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1380EA6A" wp14:editId="53ADA911">
            <wp:extent cx="506108" cy="267373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可以换</w:t>
      </w:r>
      <w:r>
        <w:rPr>
          <w:color w:val="000000"/>
        </w:rPr>
        <w:t>________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483BD2BB" wp14:editId="3A103CCE">
            <wp:extent cx="477457" cy="229184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518B9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________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1BF981C1" wp14:editId="4DF39790">
            <wp:extent cx="477457" cy="229184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可以换</w:t>
      </w:r>
      <w:r>
        <w:rPr>
          <w:color w:val="000000"/>
        </w:rPr>
        <w:t>1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150A4FF9" wp14:editId="47AAC312">
            <wp:extent cx="534746" cy="276924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76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F518B9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1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D0A6B8B" wp14:editId="13CCA3D1">
            <wp:extent cx="544297" cy="286474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</w:t>
      </w:r>
      <w:r>
        <w:rPr>
          <w:color w:val="000000"/>
        </w:rPr>
        <w:t>以换</w:t>
      </w:r>
      <w:r>
        <w:rPr>
          <w:color w:val="000000"/>
        </w:rPr>
        <w:t>________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CB54731" wp14:editId="4178FA78">
            <wp:extent cx="506108" cy="24827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，还可以换</w:t>
      </w:r>
      <w:r>
        <w:rPr>
          <w:color w:val="000000"/>
        </w:rPr>
        <w:t>________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592D9500" wp14:editId="44B9FECF">
            <wp:extent cx="592049" cy="30557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或</w:t>
      </w:r>
      <w:r>
        <w:rPr>
          <w:color w:val="000000"/>
        </w:rPr>
        <w:t>________</w:t>
      </w:r>
    </w:p>
    <w:p w:rsidR="00F518B9" w:rsidRDefault="00626993">
      <w:pPr>
        <w:spacing w:after="0"/>
      </w:pP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E7134ED" wp14:editId="480826E3">
            <wp:extent cx="534746" cy="286474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</w:p>
    <w:p w:rsidR="00F518B9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1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BC8B48B" wp14:editId="5DC32FC8">
            <wp:extent cx="592049" cy="30557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可以换</w:t>
      </w:r>
      <w:r>
        <w:rPr>
          <w:color w:val="000000"/>
        </w:rPr>
        <w:t>________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40CEC17" wp14:editId="1EC9FF6E">
            <wp:extent cx="534746" cy="286474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和</w:t>
      </w:r>
      <w:r>
        <w:rPr>
          <w:color w:val="000000"/>
        </w:rPr>
        <w:t>________</w:t>
      </w:r>
      <w:r>
        <w:rPr>
          <w:color w:val="000000"/>
        </w:rPr>
        <w:t>张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4658E6F8" wp14:editId="5BA180EC">
            <wp:extent cx="506108" cy="248272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626993" w:rsidRDefault="00626993">
      <w:pPr>
        <w:spacing w:after="0"/>
      </w:pPr>
      <w:r>
        <w:rPr>
          <w:color w:val="000000"/>
        </w:rPr>
        <w:t>16.</w:t>
      </w:r>
      <w:r>
        <w:rPr>
          <w:color w:val="000000"/>
        </w:rPr>
        <w:t>一个面包</w:t>
      </w:r>
      <w:r>
        <w:rPr>
          <w:color w:val="000000"/>
        </w:rPr>
        <w:t>2</w:t>
      </w:r>
      <w:r>
        <w:rPr>
          <w:color w:val="000000"/>
        </w:rPr>
        <w:t>元</w:t>
      </w:r>
      <w:r>
        <w:rPr>
          <w:color w:val="000000"/>
        </w:rPr>
        <w:t>3</w:t>
      </w:r>
      <w:r>
        <w:rPr>
          <w:color w:val="000000"/>
        </w:rPr>
        <w:t>角，一包饼干</w:t>
      </w:r>
      <w:r>
        <w:rPr>
          <w:color w:val="000000"/>
        </w:rPr>
        <w:t>3</w:t>
      </w:r>
      <w:r>
        <w:rPr>
          <w:color w:val="000000"/>
        </w:rPr>
        <w:t>元</w:t>
      </w:r>
      <w:r>
        <w:rPr>
          <w:color w:val="000000"/>
        </w:rPr>
        <w:t>4</w:t>
      </w:r>
      <w:r>
        <w:rPr>
          <w:color w:val="000000"/>
        </w:rPr>
        <w:t>角，买两个面包和一包饼干共用</w:t>
      </w:r>
      <w:r>
        <w:rPr>
          <w:color w:val="000000"/>
        </w:rPr>
        <w:t>________</w:t>
      </w:r>
      <w:r>
        <w:rPr>
          <w:color w:val="000000"/>
        </w:rPr>
        <w:t>元钱；一包饼干比一个面包贵</w:t>
      </w:r>
      <w:r>
        <w:rPr>
          <w:color w:val="000000"/>
        </w:rPr>
        <w:t>________</w:t>
      </w:r>
      <w:r>
        <w:rPr>
          <w:color w:val="000000"/>
        </w:rPr>
        <w:t>元</w:t>
      </w:r>
      <w:r>
        <w:rPr>
          <w:color w:val="000000"/>
        </w:rPr>
        <w:t>________</w:t>
      </w:r>
      <w:r>
        <w:rPr>
          <w:color w:val="000000"/>
        </w:rPr>
        <w:t>角。</w:t>
      </w:r>
    </w:p>
    <w:p w:rsidR="00F518B9" w:rsidRDefault="00626993">
      <w:pPr>
        <w:spacing w:after="0"/>
      </w:pPr>
      <w:r>
        <w:rPr>
          <w:color w:val="000000"/>
        </w:rPr>
        <w:t>17.</w:t>
      </w:r>
      <w:r>
        <w:rPr>
          <w:color w:val="000000"/>
        </w:rPr>
        <w:t>按要求拿人民币。</w:t>
      </w:r>
    </w:p>
    <w:p w:rsidR="00F518B9" w:rsidRDefault="00626993">
      <w:pPr>
        <w:spacing w:after="0"/>
      </w:pPr>
      <w:r>
        <w:rPr>
          <w:color w:val="000000"/>
        </w:rPr>
        <w:t>2</w:t>
      </w:r>
      <w:r>
        <w:rPr>
          <w:color w:val="000000"/>
        </w:rPr>
        <w:t>张</w:t>
      </w:r>
      <w:r>
        <w:rPr>
          <w:color w:val="000000"/>
        </w:rPr>
        <w:t>1</w:t>
      </w:r>
      <w:r>
        <w:rPr>
          <w:color w:val="000000"/>
        </w:rPr>
        <w:t>角，</w:t>
      </w:r>
      <w:r>
        <w:rPr>
          <w:color w:val="000000"/>
        </w:rPr>
        <w:t>3</w:t>
      </w:r>
      <w:r>
        <w:rPr>
          <w:color w:val="000000"/>
        </w:rPr>
        <w:t>个</w:t>
      </w:r>
      <w:r>
        <w:rPr>
          <w:color w:val="000000"/>
        </w:rPr>
        <w:t>5</w:t>
      </w:r>
      <w:r>
        <w:rPr>
          <w:color w:val="000000"/>
        </w:rPr>
        <w:t>分硬币，合起来是</w:t>
      </w:r>
      <w:r>
        <w:rPr>
          <w:color w:val="000000"/>
        </w:rPr>
        <w:t>________</w:t>
      </w:r>
      <w:r>
        <w:rPr>
          <w:color w:val="000000"/>
        </w:rPr>
        <w:t>角</w:t>
      </w:r>
      <w:r>
        <w:rPr>
          <w:color w:val="000000"/>
        </w:rPr>
        <w:t>________</w:t>
      </w:r>
      <w:r>
        <w:rPr>
          <w:color w:val="000000"/>
        </w:rPr>
        <w:t>分。</w:t>
      </w:r>
    </w:p>
    <w:p w:rsidR="00F518B9" w:rsidRDefault="00626993">
      <w:r>
        <w:rPr>
          <w:b/>
          <w:bCs/>
          <w:sz w:val="24"/>
          <w:szCs w:val="24"/>
        </w:rPr>
        <w:t>四、计算题</w:t>
      </w:r>
      <w:r>
        <w:rPr>
          <w:b/>
          <w:bCs/>
          <w:sz w:val="24"/>
          <w:szCs w:val="24"/>
        </w:rPr>
        <w:t xml:space="preserve"> </w:t>
      </w:r>
    </w:p>
    <w:p w:rsidR="00626993" w:rsidRDefault="00626993">
      <w:pPr>
        <w:spacing w:after="0"/>
      </w:pPr>
      <w:r>
        <w:rPr>
          <w:color w:val="000000"/>
        </w:rPr>
        <w:t>18.</w:t>
      </w:r>
      <w:r>
        <w:rPr>
          <w:color w:val="000000"/>
        </w:rPr>
        <w:t>姐姐有</w:t>
      </w:r>
      <w:r>
        <w:rPr>
          <w:color w:val="000000"/>
        </w:rPr>
        <w:t>6</w:t>
      </w:r>
      <w:r>
        <w:rPr>
          <w:color w:val="000000"/>
        </w:rPr>
        <w:t>元钱，买一条围巾用了</w:t>
      </w:r>
      <w:r>
        <w:rPr>
          <w:color w:val="000000"/>
        </w:rPr>
        <w:t>4</w:t>
      </w:r>
      <w:r>
        <w:rPr>
          <w:color w:val="000000"/>
        </w:rPr>
        <w:t>元</w:t>
      </w:r>
      <w:r>
        <w:rPr>
          <w:color w:val="000000"/>
        </w:rPr>
        <w:t>3</w:t>
      </w:r>
      <w:r>
        <w:rPr>
          <w:color w:val="000000"/>
        </w:rPr>
        <w:t>角，买一块手帕用了</w:t>
      </w:r>
      <w:r>
        <w:rPr>
          <w:color w:val="000000"/>
        </w:rPr>
        <w:t>8</w:t>
      </w:r>
      <w:r>
        <w:rPr>
          <w:color w:val="000000"/>
        </w:rPr>
        <w:t>角，还剩多</w:t>
      </w:r>
      <w:r>
        <w:rPr>
          <w:color w:val="000000"/>
        </w:rPr>
        <w:t>少钱？</w:t>
      </w:r>
    </w:p>
    <w:p w:rsidR="00F518B9" w:rsidRDefault="00626993">
      <w:r>
        <w:rPr>
          <w:b/>
          <w:bCs/>
          <w:sz w:val="24"/>
          <w:szCs w:val="24"/>
        </w:rPr>
        <w:t>五、解答题</w:t>
      </w:r>
      <w:r>
        <w:rPr>
          <w:b/>
          <w:bCs/>
          <w:sz w:val="24"/>
          <w:szCs w:val="24"/>
        </w:rPr>
        <w:t xml:space="preserve"> </w:t>
      </w:r>
    </w:p>
    <w:p w:rsidR="00F518B9" w:rsidRDefault="00626993">
      <w:pPr>
        <w:spacing w:after="0"/>
      </w:pPr>
      <w:r>
        <w:rPr>
          <w:color w:val="000000"/>
        </w:rPr>
        <w:t>19.</w:t>
      </w:r>
      <w:r>
        <w:rPr>
          <w:color w:val="000000"/>
        </w:rPr>
        <w:t>去商场</w:t>
      </w:r>
    </w:p>
    <w:p w:rsidR="00F518B9" w:rsidRDefault="00626993">
      <w:pPr>
        <w:spacing w:after="0"/>
      </w:pPr>
      <w:r>
        <w:rPr>
          <w:noProof/>
          <w:lang w:eastAsia="zh-CN"/>
        </w:rPr>
        <w:drawing>
          <wp:inline distT="0" distB="0" distL="0" distR="0" wp14:anchorId="63DF5A57" wp14:editId="0A99B5E4">
            <wp:extent cx="4860506" cy="1795234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860506" cy="179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8B9" w:rsidRDefault="00626993">
      <w:pPr>
        <w:spacing w:after="0"/>
      </w:pPr>
      <w:r>
        <w:rPr>
          <w:color w:val="000000"/>
        </w:rPr>
        <w:t>请你给这些物品价钱，用线连起来。</w:t>
      </w:r>
    </w:p>
    <w:p w:rsidR="00F518B9" w:rsidRDefault="00626993">
      <w:pPr>
        <w:spacing w:after="0"/>
      </w:pPr>
      <w:r>
        <w:rPr>
          <w:color w:val="000000"/>
        </w:rPr>
        <w:t>买</w:t>
      </w:r>
      <w:r>
        <w:rPr>
          <w:color w:val="000000"/>
        </w:rPr>
        <w:t>1</w:t>
      </w:r>
      <w:r>
        <w:rPr>
          <w:color w:val="000000"/>
        </w:rPr>
        <w:t>把尺子、</w:t>
      </w:r>
      <w:r>
        <w:rPr>
          <w:color w:val="000000"/>
        </w:rPr>
        <w:t>1</w:t>
      </w:r>
      <w:r>
        <w:rPr>
          <w:color w:val="000000"/>
        </w:rPr>
        <w:t>支铅笔应付多少钱？拿</w:t>
      </w:r>
      <w:r>
        <w:rPr>
          <w:color w:val="000000"/>
        </w:rPr>
        <w:t>2</w:t>
      </w:r>
      <w:r>
        <w:rPr>
          <w:color w:val="000000"/>
        </w:rPr>
        <w:t>元钱，应找回多少钱？</w:t>
      </w:r>
    </w:p>
    <w:p w:rsidR="00F518B9" w:rsidRDefault="00626993">
      <w:pPr>
        <w:spacing w:after="0"/>
      </w:pPr>
      <w:r>
        <w:rPr>
          <w:color w:val="000000"/>
        </w:rPr>
        <w:t>小红要买</w:t>
      </w:r>
      <w:r>
        <w:rPr>
          <w:color w:val="000000"/>
        </w:rPr>
        <w:t>1</w:t>
      </w:r>
      <w:r>
        <w:rPr>
          <w:color w:val="000000"/>
        </w:rPr>
        <w:t>个铅笔盒、</w:t>
      </w:r>
      <w:r>
        <w:rPr>
          <w:color w:val="000000"/>
        </w:rPr>
        <w:t>1</w:t>
      </w:r>
      <w:r>
        <w:rPr>
          <w:color w:val="000000"/>
        </w:rPr>
        <w:t>套水彩笔，要带多少钱才够？</w:t>
      </w:r>
    </w:p>
    <w:p w:rsidR="00F518B9" w:rsidRDefault="00626993">
      <w:pPr>
        <w:spacing w:after="0"/>
      </w:pPr>
      <w:r>
        <w:rPr>
          <w:color w:val="000000"/>
        </w:rPr>
        <w:t>20.</w:t>
      </w:r>
      <w:r>
        <w:rPr>
          <w:color w:val="000000"/>
        </w:rPr>
        <w:t>连一连。</w:t>
      </w:r>
    </w:p>
    <w:p w:rsidR="00F518B9" w:rsidRDefault="00626993">
      <w:pPr>
        <w:spacing w:after="0"/>
      </w:pPr>
      <w:r>
        <w:rPr>
          <w:noProof/>
          <w:lang w:eastAsia="zh-CN"/>
        </w:rPr>
        <w:drawing>
          <wp:inline distT="0" distB="0" distL="0" distR="0" wp14:anchorId="45E3B016" wp14:editId="4AE7280A">
            <wp:extent cx="3198965" cy="1403718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98965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8B9" w:rsidRDefault="00626993">
      <w:r>
        <w:rPr>
          <w:b/>
          <w:bCs/>
          <w:sz w:val="24"/>
          <w:szCs w:val="24"/>
        </w:rPr>
        <w:t>六、综合题</w:t>
      </w:r>
      <w:r>
        <w:rPr>
          <w:b/>
          <w:bCs/>
          <w:sz w:val="24"/>
          <w:szCs w:val="24"/>
        </w:rPr>
        <w:t xml:space="preserve"> </w:t>
      </w:r>
    </w:p>
    <w:p w:rsidR="00F518B9" w:rsidRDefault="00626993">
      <w:pPr>
        <w:spacing w:after="0"/>
      </w:pPr>
      <w:r>
        <w:rPr>
          <w:color w:val="000000"/>
        </w:rPr>
        <w:t>21.</w:t>
      </w:r>
      <w:r>
        <w:rPr>
          <w:color w:val="000000"/>
        </w:rPr>
        <w:t>看图计算．</w:t>
      </w:r>
    </w:p>
    <w:p w:rsidR="00F518B9" w:rsidRDefault="00626993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3A8D6A3C" wp14:editId="5E3142C8">
            <wp:extent cx="3848303" cy="1174547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48303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8B9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22DBDB55" wp14:editId="677A1C33">
            <wp:extent cx="420167" cy="362864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和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5298C5F0" wp14:editId="49EE7A3A">
            <wp:extent cx="515658" cy="401066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一共</w:t>
      </w:r>
      <w:r>
        <w:rPr>
          <w:color w:val="000000"/>
        </w:rPr>
        <w:t>________</w:t>
      </w:r>
      <w:r>
        <w:rPr>
          <w:color w:val="000000"/>
        </w:rPr>
        <w:t>元</w:t>
      </w:r>
      <w:r>
        <w:rPr>
          <w:color w:val="000000"/>
        </w:rPr>
        <w:t>________</w:t>
      </w:r>
      <w:r>
        <w:rPr>
          <w:color w:val="000000"/>
        </w:rPr>
        <w:t>角</w:t>
      </w:r>
      <w:r>
        <w:rPr>
          <w:color w:val="000000"/>
        </w:rPr>
        <w:t xml:space="preserve">.    </w:t>
      </w:r>
    </w:p>
    <w:p w:rsidR="00F518B9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5CD3EE71" wp14:editId="496F4A0E">
            <wp:extent cx="467906" cy="420167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和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4D78CF3B" wp14:editId="2EB2E39A">
            <wp:extent cx="420167" cy="362864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一共</w:t>
      </w:r>
      <w:r>
        <w:rPr>
          <w:color w:val="000000"/>
        </w:rPr>
        <w:t>________</w:t>
      </w:r>
      <w:r>
        <w:rPr>
          <w:color w:val="000000"/>
        </w:rPr>
        <w:t>元</w:t>
      </w:r>
      <w:r>
        <w:rPr>
          <w:color w:val="000000"/>
        </w:rPr>
        <w:t>________</w:t>
      </w:r>
      <w:r>
        <w:rPr>
          <w:color w:val="000000"/>
        </w:rPr>
        <w:t>角</w:t>
      </w:r>
      <w:r>
        <w:rPr>
          <w:color w:val="000000"/>
        </w:rPr>
        <w:t xml:space="preserve">.    </w:t>
      </w:r>
    </w:p>
    <w:p w:rsidR="00626993" w:rsidRDefault="00626993">
      <w:pPr>
        <w:spacing w:after="0"/>
      </w:pPr>
      <w:r>
        <w:rPr>
          <w:color w:val="000000"/>
        </w:rPr>
        <w:t>22.</w:t>
      </w:r>
      <w:r>
        <w:rPr>
          <w:color w:val="000000"/>
        </w:rPr>
        <w:t>商场购物。</w:t>
      </w:r>
    </w:p>
    <w:p w:rsidR="00F518B9" w:rsidRDefault="00626993">
      <w:pPr>
        <w:spacing w:after="0"/>
      </w:pPr>
      <w:r>
        <w:rPr>
          <w:noProof/>
          <w:lang w:eastAsia="zh-CN"/>
        </w:rPr>
        <w:drawing>
          <wp:inline distT="0" distB="0" distL="0" distR="0" wp14:anchorId="1FD24445" wp14:editId="6091BCD1">
            <wp:extent cx="3600018" cy="849871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00018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993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）买一个皮球和一把玩具手枪一共需要多少钱</w:t>
      </w:r>
      <w:r>
        <w:rPr>
          <w:color w:val="000000"/>
        </w:rPr>
        <w:t>?</w:t>
      </w:r>
    </w:p>
    <w:p w:rsidR="00626993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）一个不倒翁比一个皮球贵多少钱</w:t>
      </w:r>
      <w:r>
        <w:rPr>
          <w:color w:val="000000"/>
        </w:rPr>
        <w:t>?</w:t>
      </w:r>
    </w:p>
    <w:p w:rsidR="00F518B9" w:rsidRDefault="00626993">
      <w:r>
        <w:rPr>
          <w:b/>
          <w:bCs/>
          <w:sz w:val="24"/>
          <w:szCs w:val="24"/>
        </w:rPr>
        <w:t>七、应用题</w:t>
      </w:r>
      <w:r>
        <w:rPr>
          <w:b/>
          <w:bCs/>
          <w:sz w:val="24"/>
          <w:szCs w:val="24"/>
        </w:rPr>
        <w:t xml:space="preserve"> </w:t>
      </w:r>
    </w:p>
    <w:p w:rsidR="00626993" w:rsidRDefault="00626993">
      <w:pPr>
        <w:spacing w:after="0"/>
      </w:pPr>
      <w:r>
        <w:rPr>
          <w:color w:val="000000"/>
        </w:rPr>
        <w:t>23.</w:t>
      </w:r>
      <w:r>
        <w:rPr>
          <w:color w:val="000000"/>
        </w:rPr>
        <w:t>想一想．算一算。</w:t>
      </w:r>
    </w:p>
    <w:p w:rsidR="00F518B9" w:rsidRDefault="00626993">
      <w:pPr>
        <w:spacing w:after="0"/>
      </w:pPr>
      <w:r>
        <w:rPr>
          <w:color w:val="000000"/>
        </w:rPr>
        <w:t>书店里，明明和亮亮都想买一本故事书，但是明明带的钱差</w:t>
      </w:r>
      <w:r>
        <w:rPr>
          <w:color w:val="000000"/>
        </w:rPr>
        <w:t>7</w:t>
      </w:r>
      <w:r>
        <w:rPr>
          <w:color w:val="000000"/>
        </w:rPr>
        <w:t>元，亮亮带的钱差</w:t>
      </w:r>
      <w:r>
        <w:rPr>
          <w:color w:val="000000"/>
        </w:rPr>
        <w:t>8</w:t>
      </w:r>
      <w:r>
        <w:rPr>
          <w:color w:val="000000"/>
        </w:rPr>
        <w:t>元，而两人带的钱加起来正好能买到这本故事书。这本故事书多少钱</w:t>
      </w:r>
      <w:r>
        <w:rPr>
          <w:color w:val="000000"/>
        </w:rPr>
        <w:t>?</w:t>
      </w:r>
    </w:p>
    <w:p w:rsidR="00F518B9" w:rsidRDefault="00626993">
      <w:r>
        <w:br w:type="page"/>
      </w:r>
    </w:p>
    <w:p w:rsidR="00F518B9" w:rsidRDefault="00626993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F518B9" w:rsidRDefault="00626993">
      <w:r>
        <w:t>一、单选题</w:t>
      </w:r>
    </w:p>
    <w:p w:rsidR="00F518B9" w:rsidRDefault="00626993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626993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【解答】根据十进制计数法，</w:t>
      </w:r>
      <w:r>
        <w:rPr>
          <w:color w:val="000000"/>
        </w:rPr>
        <w:t>45</w:t>
      </w:r>
      <w:r>
        <w:rPr>
          <w:color w:val="000000"/>
        </w:rPr>
        <w:t>－</w:t>
      </w:r>
      <w:r>
        <w:rPr>
          <w:color w:val="000000"/>
        </w:rPr>
        <w:t>40</w:t>
      </w:r>
      <w:r>
        <w:rPr>
          <w:color w:val="000000"/>
        </w:rPr>
        <w:t>＝</w:t>
      </w:r>
      <w:r>
        <w:rPr>
          <w:color w:val="000000"/>
        </w:rPr>
        <w:t>5.</w:t>
      </w:r>
      <w:r>
        <w:rPr>
          <w:color w:val="000000"/>
        </w:rPr>
        <w:t>即还差</w:t>
      </w:r>
      <w:r>
        <w:rPr>
          <w:color w:val="000000"/>
        </w:rPr>
        <w:t>5</w:t>
      </w:r>
      <w:r>
        <w:rPr>
          <w:color w:val="000000"/>
        </w:rPr>
        <w:t>角</w:t>
      </w:r>
    </w:p>
    <w:p w:rsidR="00F518B9" w:rsidRDefault="00626993">
      <w:pPr>
        <w:spacing w:after="0"/>
      </w:pPr>
      <w:r>
        <w:rPr>
          <w:color w:val="000000"/>
        </w:rPr>
        <w:t>【分析】</w:t>
      </w:r>
      <w:r>
        <w:rPr>
          <w:color w:val="000000"/>
        </w:rPr>
        <w:t>1</w:t>
      </w:r>
      <w:r>
        <w:rPr>
          <w:color w:val="000000"/>
        </w:rPr>
        <w:t>元＝</w:t>
      </w:r>
      <w:r>
        <w:rPr>
          <w:color w:val="000000"/>
        </w:rPr>
        <w:t>10</w:t>
      </w:r>
      <w:r>
        <w:rPr>
          <w:color w:val="000000"/>
        </w:rPr>
        <w:t>角，</w:t>
      </w:r>
      <w:r>
        <w:rPr>
          <w:color w:val="000000"/>
        </w:rPr>
        <w:t>4</w:t>
      </w:r>
      <w:r>
        <w:rPr>
          <w:color w:val="000000"/>
        </w:rPr>
        <w:t>元</w:t>
      </w:r>
      <w:r>
        <w:rPr>
          <w:color w:val="000000"/>
        </w:rPr>
        <w:t>5</w:t>
      </w:r>
      <w:r>
        <w:rPr>
          <w:color w:val="000000"/>
        </w:rPr>
        <w:t>角比</w:t>
      </w:r>
      <w:r>
        <w:rPr>
          <w:color w:val="000000"/>
        </w:rPr>
        <w:t>4</w:t>
      </w:r>
      <w:r>
        <w:rPr>
          <w:color w:val="000000"/>
        </w:rPr>
        <w:t>元少</w:t>
      </w:r>
      <w:r>
        <w:rPr>
          <w:color w:val="000000"/>
        </w:rPr>
        <w:t>5</w:t>
      </w:r>
      <w:r>
        <w:rPr>
          <w:color w:val="000000"/>
        </w:rPr>
        <w:t>角。</w:t>
      </w:r>
    </w:p>
    <w:p w:rsidR="00F518B9" w:rsidRDefault="00626993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626993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【解答】根据十进制计数法，</w:t>
      </w:r>
      <w:r>
        <w:rPr>
          <w:color w:val="000000"/>
        </w:rPr>
        <w:t>3</w:t>
      </w:r>
      <w:r>
        <w:rPr>
          <w:color w:val="000000"/>
        </w:rPr>
        <w:t>＋</w:t>
      </w:r>
      <w:r>
        <w:rPr>
          <w:color w:val="000000"/>
        </w:rPr>
        <w:t>7</w:t>
      </w:r>
      <w:r>
        <w:rPr>
          <w:color w:val="000000"/>
        </w:rPr>
        <w:t>＝</w:t>
      </w:r>
      <w:r>
        <w:rPr>
          <w:color w:val="000000"/>
        </w:rPr>
        <w:t>10</w:t>
      </w:r>
      <w:r>
        <w:rPr>
          <w:color w:val="000000"/>
        </w:rPr>
        <w:t>，一共用去</w:t>
      </w:r>
      <w:r>
        <w:rPr>
          <w:color w:val="000000"/>
        </w:rPr>
        <w:t>1</w:t>
      </w:r>
      <w:r>
        <w:rPr>
          <w:color w:val="000000"/>
        </w:rPr>
        <w:t>元，所以选</w:t>
      </w:r>
      <w:r>
        <w:rPr>
          <w:color w:val="000000"/>
        </w:rPr>
        <w:t>B</w:t>
      </w:r>
      <w:r>
        <w:rPr>
          <w:color w:val="000000"/>
        </w:rPr>
        <w:t>。</w:t>
      </w:r>
    </w:p>
    <w:p w:rsidR="00F518B9" w:rsidRDefault="00626993">
      <w:pPr>
        <w:spacing w:after="0"/>
      </w:pPr>
      <w:r>
        <w:rPr>
          <w:color w:val="000000"/>
        </w:rPr>
        <w:t>【分析】</w:t>
      </w:r>
      <w:r>
        <w:rPr>
          <w:color w:val="000000"/>
        </w:rPr>
        <w:t>1</w:t>
      </w:r>
      <w:r>
        <w:rPr>
          <w:color w:val="000000"/>
        </w:rPr>
        <w:t>元＝</w:t>
      </w:r>
      <w:r>
        <w:rPr>
          <w:color w:val="000000"/>
        </w:rPr>
        <w:t>10</w:t>
      </w:r>
      <w:r>
        <w:rPr>
          <w:color w:val="000000"/>
        </w:rPr>
        <w:t>角</w:t>
      </w:r>
    </w:p>
    <w:p w:rsidR="00F518B9" w:rsidRDefault="00626993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A</w:t>
      </w:r>
      <w:r>
        <w:rPr>
          <w:color w:val="000000"/>
        </w:rPr>
        <w:t>、需要</w:t>
      </w:r>
      <w:r>
        <w:rPr>
          <w:color w:val="000000"/>
        </w:rPr>
        <w:t>6</w:t>
      </w:r>
      <w:r>
        <w:rPr>
          <w:color w:val="000000"/>
        </w:rPr>
        <w:t>张钱币，</w:t>
      </w:r>
      <w:r>
        <w:rPr>
          <w:color w:val="000000"/>
        </w:rPr>
        <w:t>B</w:t>
      </w:r>
      <w:r>
        <w:rPr>
          <w:color w:val="000000"/>
        </w:rPr>
        <w:t>、需要</w:t>
      </w:r>
      <w:r>
        <w:rPr>
          <w:color w:val="000000"/>
        </w:rPr>
        <w:t>4</w:t>
      </w:r>
      <w:r>
        <w:rPr>
          <w:color w:val="000000"/>
        </w:rPr>
        <w:t>张钱币，</w:t>
      </w:r>
      <w:r>
        <w:rPr>
          <w:color w:val="000000"/>
        </w:rPr>
        <w:t>C</w:t>
      </w:r>
      <w:r>
        <w:rPr>
          <w:color w:val="000000"/>
        </w:rPr>
        <w:t>、需要</w:t>
      </w:r>
      <w:r>
        <w:rPr>
          <w:color w:val="000000"/>
        </w:rPr>
        <w:t>8</w:t>
      </w:r>
      <w:r>
        <w:rPr>
          <w:color w:val="000000"/>
        </w:rPr>
        <w:t>张钱币，所以最简便的方法是</w:t>
      </w:r>
      <w:r>
        <w:rPr>
          <w:color w:val="000000"/>
        </w:rPr>
        <w:t>B</w:t>
      </w:r>
      <w:r>
        <w:rPr>
          <w:color w:val="000000"/>
        </w:rPr>
        <w:t>。</w:t>
      </w:r>
      <w:r>
        <w:br/>
      </w:r>
      <w:r>
        <w:rPr>
          <w:color w:val="000000"/>
        </w:rPr>
        <w:t>故答案为：</w:t>
      </w:r>
      <w:r>
        <w:rPr>
          <w:color w:val="000000"/>
        </w:rPr>
        <w:t>B</w:t>
      </w:r>
      <w:r>
        <w:rPr>
          <w:color w:val="000000"/>
        </w:rPr>
        <w:t>。</w:t>
      </w:r>
    </w:p>
    <w:p w:rsidR="00F518B9" w:rsidRDefault="00626993">
      <w:pPr>
        <w:spacing w:after="0"/>
      </w:pPr>
      <w:r>
        <w:rPr>
          <w:color w:val="000000"/>
        </w:rPr>
        <w:t>【分析】判断出每种付款方法各需要多少张钱币，钱币张数最少的就是最简便的付款方法。</w:t>
      </w:r>
    </w:p>
    <w:p w:rsidR="00F518B9" w:rsidRDefault="00626993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2</w:t>
      </w:r>
      <w:r>
        <w:rPr>
          <w:color w:val="000000"/>
        </w:rPr>
        <w:t>张</w:t>
      </w:r>
      <w:r>
        <w:rPr>
          <w:color w:val="000000"/>
        </w:rPr>
        <w:t>1</w:t>
      </w:r>
      <w:r>
        <w:rPr>
          <w:color w:val="000000"/>
        </w:rPr>
        <w:t>元的是</w:t>
      </w:r>
      <w:r>
        <w:rPr>
          <w:color w:val="000000"/>
        </w:rPr>
        <w:t>20</w:t>
      </w:r>
      <w:r>
        <w:rPr>
          <w:color w:val="000000"/>
        </w:rPr>
        <w:t>角，再加上</w:t>
      </w:r>
      <w:r>
        <w:rPr>
          <w:color w:val="000000"/>
        </w:rPr>
        <w:t>1</w:t>
      </w:r>
      <w:r>
        <w:rPr>
          <w:color w:val="000000"/>
        </w:rPr>
        <w:t>枚</w:t>
      </w:r>
      <w:r>
        <w:rPr>
          <w:color w:val="000000"/>
        </w:rPr>
        <w:t>5</w:t>
      </w:r>
      <w:r>
        <w:rPr>
          <w:color w:val="000000"/>
        </w:rPr>
        <w:t>角的共</w:t>
      </w:r>
      <w:r>
        <w:rPr>
          <w:color w:val="000000"/>
        </w:rPr>
        <w:t>25</w:t>
      </w:r>
      <w:r>
        <w:rPr>
          <w:color w:val="000000"/>
        </w:rPr>
        <w:t>角。</w:t>
      </w:r>
      <w:r>
        <w:br/>
      </w:r>
      <w:r>
        <w:rPr>
          <w:color w:val="000000"/>
        </w:rPr>
        <w:t xml:space="preserve"> </w:t>
      </w:r>
      <w:r>
        <w:rPr>
          <w:color w:val="000000"/>
        </w:rPr>
        <w:t>故答案为：</w:t>
      </w:r>
      <w:r>
        <w:rPr>
          <w:color w:val="000000"/>
        </w:rPr>
        <w:t>A</w:t>
      </w:r>
      <w:r>
        <w:rPr>
          <w:color w:val="000000"/>
        </w:rPr>
        <w:t>。</w:t>
      </w:r>
      <w:r>
        <w:rPr>
          <w:color w:val="000000"/>
        </w:rPr>
        <w:t xml:space="preserve"> </w:t>
      </w:r>
    </w:p>
    <w:p w:rsidR="00F518B9" w:rsidRDefault="00626993">
      <w:pPr>
        <w:spacing w:after="0"/>
      </w:pPr>
      <w:r>
        <w:rPr>
          <w:color w:val="000000"/>
        </w:rPr>
        <w:t>【分析】</w:t>
      </w:r>
      <w:r>
        <w:rPr>
          <w:color w:val="000000"/>
        </w:rPr>
        <w:t>1</w:t>
      </w:r>
      <w:r>
        <w:rPr>
          <w:color w:val="000000"/>
        </w:rPr>
        <w:t>元</w:t>
      </w:r>
      <w:r>
        <w:rPr>
          <w:color w:val="000000"/>
        </w:rPr>
        <w:t>=10</w:t>
      </w:r>
      <w:r>
        <w:rPr>
          <w:color w:val="000000"/>
        </w:rPr>
        <w:t>角，把</w:t>
      </w:r>
      <w:r>
        <w:rPr>
          <w:color w:val="000000"/>
        </w:rPr>
        <w:t>2</w:t>
      </w:r>
      <w:r>
        <w:rPr>
          <w:color w:val="000000"/>
        </w:rPr>
        <w:t>张</w:t>
      </w:r>
      <w:r>
        <w:rPr>
          <w:color w:val="000000"/>
        </w:rPr>
        <w:t>1</w:t>
      </w:r>
      <w:r>
        <w:rPr>
          <w:color w:val="000000"/>
        </w:rPr>
        <w:t>元的换算成角再加上</w:t>
      </w:r>
      <w:r>
        <w:rPr>
          <w:color w:val="000000"/>
        </w:rPr>
        <w:t>5</w:t>
      </w:r>
      <w:r>
        <w:rPr>
          <w:color w:val="000000"/>
        </w:rPr>
        <w:t>角即可判断一共多少角。</w:t>
      </w:r>
    </w:p>
    <w:p w:rsidR="00F518B9" w:rsidRDefault="00626993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C  </w:t>
      </w:r>
      <w:r>
        <w:rPr>
          <w:color w:val="000000"/>
        </w:rPr>
        <w:t xml:space="preserve"> </w:t>
      </w:r>
    </w:p>
    <w:p w:rsidR="00F518B9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因为</w:t>
      </w:r>
      <w:r>
        <w:rPr>
          <w:color w:val="000000"/>
        </w:rPr>
        <w:t>1</w:t>
      </w:r>
      <w:r>
        <w:rPr>
          <w:color w:val="000000"/>
        </w:rPr>
        <w:t>元</w:t>
      </w:r>
      <w:r>
        <w:rPr>
          <w:color w:val="000000"/>
        </w:rPr>
        <w:t>=10</w:t>
      </w:r>
      <w:r>
        <w:rPr>
          <w:color w:val="000000"/>
        </w:rPr>
        <w:t>角</w:t>
      </w:r>
      <w:r>
        <w:rPr>
          <w:color w:val="000000"/>
        </w:rPr>
        <w:t>, 10</w:t>
      </w:r>
      <w:r>
        <w:rPr>
          <w:color w:val="000000"/>
        </w:rPr>
        <w:t>角－</w:t>
      </w:r>
      <w:r>
        <w:rPr>
          <w:color w:val="000000"/>
        </w:rPr>
        <w:t>3</w:t>
      </w:r>
      <w:r>
        <w:rPr>
          <w:color w:val="000000"/>
        </w:rPr>
        <w:t>角</w:t>
      </w:r>
      <w:r>
        <w:rPr>
          <w:color w:val="000000"/>
        </w:rPr>
        <w:t>=7</w:t>
      </w:r>
      <w:r>
        <w:rPr>
          <w:color w:val="000000"/>
        </w:rPr>
        <w:t>角</w:t>
      </w:r>
      <w:r>
        <w:rPr>
          <w:color w:val="000000"/>
        </w:rPr>
        <w:t xml:space="preserve">, </w:t>
      </w:r>
      <w:r>
        <w:rPr>
          <w:color w:val="000000"/>
        </w:rPr>
        <w:t>所以选</w:t>
      </w:r>
      <w:r>
        <w:rPr>
          <w:color w:val="000000"/>
        </w:rPr>
        <w:t>C</w:t>
      </w:r>
      <w:r>
        <w:rPr>
          <w:color w:val="000000"/>
        </w:rPr>
        <w:t>．</w:t>
      </w:r>
    </w:p>
    <w:p w:rsidR="00F518B9" w:rsidRDefault="00626993">
      <w:r>
        <w:t>二、判断题</w:t>
      </w:r>
    </w:p>
    <w:p w:rsidR="00F518B9" w:rsidRDefault="00626993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626993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【解答】上图的纸币代表</w:t>
      </w:r>
      <w:r>
        <w:rPr>
          <w:color w:val="000000"/>
        </w:rPr>
        <w:t>1</w:t>
      </w:r>
      <w:r>
        <w:rPr>
          <w:color w:val="000000"/>
        </w:rPr>
        <w:t>元，旁边的硬币代表</w:t>
      </w:r>
      <w:r>
        <w:rPr>
          <w:color w:val="000000"/>
        </w:rPr>
        <w:t>1</w:t>
      </w:r>
      <w:r>
        <w:rPr>
          <w:color w:val="000000"/>
        </w:rPr>
        <w:t>角，所以是</w:t>
      </w:r>
      <w:r>
        <w:rPr>
          <w:color w:val="000000"/>
        </w:rPr>
        <w:t>1</w:t>
      </w:r>
      <w:r>
        <w:rPr>
          <w:color w:val="000000"/>
        </w:rPr>
        <w:t>个</w:t>
      </w:r>
      <w:r>
        <w:rPr>
          <w:color w:val="000000"/>
        </w:rPr>
        <w:t>1</w:t>
      </w:r>
      <w:r>
        <w:rPr>
          <w:color w:val="000000"/>
        </w:rPr>
        <w:t>元和</w:t>
      </w:r>
      <w:r>
        <w:rPr>
          <w:color w:val="000000"/>
        </w:rPr>
        <w:t>2</w:t>
      </w:r>
      <w:r>
        <w:rPr>
          <w:color w:val="000000"/>
        </w:rPr>
        <w:t>个</w:t>
      </w:r>
      <w:r>
        <w:rPr>
          <w:color w:val="000000"/>
        </w:rPr>
        <w:t>1</w:t>
      </w:r>
      <w:r>
        <w:rPr>
          <w:color w:val="000000"/>
        </w:rPr>
        <w:t>角，共计</w:t>
      </w:r>
      <w:r>
        <w:rPr>
          <w:color w:val="000000"/>
        </w:rPr>
        <w:t>1</w:t>
      </w:r>
      <w:r>
        <w:rPr>
          <w:color w:val="000000"/>
        </w:rPr>
        <w:t>元</w:t>
      </w:r>
      <w:r>
        <w:rPr>
          <w:color w:val="000000"/>
        </w:rPr>
        <w:t>2</w:t>
      </w:r>
      <w:r>
        <w:rPr>
          <w:color w:val="000000"/>
        </w:rPr>
        <w:t>角</w:t>
      </w:r>
    </w:p>
    <w:p w:rsidR="00626993" w:rsidRDefault="00626993">
      <w:pPr>
        <w:spacing w:after="0"/>
      </w:pPr>
      <w:r>
        <w:rPr>
          <w:color w:val="000000"/>
        </w:rPr>
        <w:t>【分析】要知道元和角之间的关系和识别图中的纸币和硬币</w:t>
      </w:r>
    </w:p>
    <w:p w:rsidR="00F518B9" w:rsidRDefault="00626993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错误</w:t>
      </w:r>
      <w:r>
        <w:rPr>
          <w:color w:val="000000"/>
        </w:rPr>
        <w:t xml:space="preserve">   </w:t>
      </w:r>
    </w:p>
    <w:p w:rsidR="00626993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【解答】第一张是</w:t>
      </w:r>
      <w:r>
        <w:rPr>
          <w:color w:val="000000"/>
        </w:rPr>
        <w:t>20</w:t>
      </w:r>
      <w:r>
        <w:rPr>
          <w:color w:val="000000"/>
        </w:rPr>
        <w:t>元，第二张是</w:t>
      </w:r>
      <w:r>
        <w:rPr>
          <w:color w:val="000000"/>
        </w:rPr>
        <w:t>50</w:t>
      </w:r>
      <w:r>
        <w:rPr>
          <w:color w:val="000000"/>
        </w:rPr>
        <w:t>元，合起来一共是</w:t>
      </w:r>
      <w:r>
        <w:rPr>
          <w:color w:val="000000"/>
        </w:rPr>
        <w:t>70</w:t>
      </w:r>
      <w:r>
        <w:rPr>
          <w:color w:val="000000"/>
        </w:rPr>
        <w:t>元</w:t>
      </w:r>
    </w:p>
    <w:p w:rsidR="00F518B9" w:rsidRDefault="00626993">
      <w:pPr>
        <w:spacing w:after="0"/>
      </w:pPr>
      <w:r>
        <w:rPr>
          <w:color w:val="000000"/>
        </w:rPr>
        <w:t>【分析】人民币的认识</w:t>
      </w:r>
    </w:p>
    <w:p w:rsidR="00F518B9" w:rsidRDefault="00626993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626993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626993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r>
        <w:t>三、填空题</w:t>
      </w:r>
    </w:p>
    <w:p w:rsidR="00F518B9" w:rsidRDefault="00626993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7</w:t>
      </w:r>
      <w:r>
        <w:rPr>
          <w:color w:val="000000"/>
        </w:rPr>
        <w:t>；</w:t>
      </w:r>
      <w:r>
        <w:rPr>
          <w:color w:val="000000"/>
        </w:rPr>
        <w:t xml:space="preserve">4 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pPr>
        <w:spacing w:after="0"/>
      </w:pPr>
      <w:r>
        <w:rPr>
          <w:color w:val="000000"/>
        </w:rPr>
        <w:lastRenderedPageBreak/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5 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错误解答：用</w:t>
      </w:r>
      <w:r>
        <w:rPr>
          <w:color w:val="000000"/>
        </w:rPr>
        <w:t>5</w:t>
      </w:r>
      <w:r>
        <w:rPr>
          <w:color w:val="000000"/>
        </w:rPr>
        <w:t>元钱可以买</w:t>
      </w:r>
      <w:r>
        <w:rPr>
          <w:color w:val="000000"/>
        </w:rPr>
        <w:t>10</w:t>
      </w:r>
      <w:r>
        <w:rPr>
          <w:color w:val="000000"/>
        </w:rPr>
        <w:t>本．</w:t>
      </w:r>
    </w:p>
    <w:p w:rsidR="00F518B9" w:rsidRDefault="00626993">
      <w:pPr>
        <w:spacing w:after="0"/>
      </w:pPr>
      <w:r>
        <w:rPr>
          <w:color w:val="000000"/>
        </w:rPr>
        <w:t>没有理解</w:t>
      </w:r>
      <w:r>
        <w:rPr>
          <w:color w:val="000000"/>
        </w:rPr>
        <w:t>5</w:t>
      </w:r>
      <w:r>
        <w:rPr>
          <w:color w:val="000000"/>
        </w:rPr>
        <w:t>元人民币与</w:t>
      </w:r>
      <w:r>
        <w:rPr>
          <w:color w:val="000000"/>
        </w:rPr>
        <w:t>1</w:t>
      </w:r>
      <w:r>
        <w:rPr>
          <w:color w:val="000000"/>
        </w:rPr>
        <w:t>元人民币之间的关系．因为</w:t>
      </w:r>
      <w:r>
        <w:rPr>
          <w:color w:val="000000"/>
        </w:rPr>
        <w:t>1</w:t>
      </w:r>
      <w:r>
        <w:rPr>
          <w:color w:val="000000"/>
        </w:rPr>
        <w:t>张</w:t>
      </w:r>
      <w:r>
        <w:rPr>
          <w:color w:val="000000"/>
        </w:rPr>
        <w:t>5</w:t>
      </w:r>
      <w:r>
        <w:rPr>
          <w:color w:val="000000"/>
        </w:rPr>
        <w:t>元的人民币能换</w:t>
      </w:r>
      <w:r>
        <w:rPr>
          <w:color w:val="000000"/>
        </w:rPr>
        <w:t>5</w:t>
      </w:r>
      <w:r>
        <w:rPr>
          <w:color w:val="000000"/>
        </w:rPr>
        <w:t>张</w:t>
      </w:r>
      <w:r>
        <w:rPr>
          <w:color w:val="000000"/>
        </w:rPr>
        <w:t>1</w:t>
      </w:r>
      <w:r>
        <w:rPr>
          <w:color w:val="000000"/>
        </w:rPr>
        <w:t>元的人民币，所以用</w:t>
      </w:r>
      <w:r>
        <w:rPr>
          <w:color w:val="000000"/>
        </w:rPr>
        <w:t>5</w:t>
      </w:r>
      <w:r>
        <w:rPr>
          <w:color w:val="000000"/>
        </w:rPr>
        <w:t>元钱买</w:t>
      </w:r>
      <w:r>
        <w:rPr>
          <w:color w:val="000000"/>
        </w:rPr>
        <w:t>1</w:t>
      </w:r>
      <w:r>
        <w:rPr>
          <w:color w:val="000000"/>
        </w:rPr>
        <w:t>元钱一本的练习本只能买</w:t>
      </w:r>
      <w:r>
        <w:rPr>
          <w:color w:val="000000"/>
        </w:rPr>
        <w:t>5</w:t>
      </w:r>
      <w:r>
        <w:rPr>
          <w:color w:val="000000"/>
        </w:rPr>
        <w:t>本．</w:t>
      </w:r>
    </w:p>
    <w:p w:rsidR="00F518B9" w:rsidRDefault="00626993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5 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2</w:t>
      </w:r>
      <w:r>
        <w:rPr>
          <w:color w:val="000000"/>
        </w:rPr>
        <w:t>；</w:t>
      </w:r>
      <w:r>
        <w:rPr>
          <w:color w:val="000000"/>
        </w:rPr>
        <w:t xml:space="preserve">3 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10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5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10</w:t>
      </w:r>
      <w:r>
        <w:rPr>
          <w:color w:val="000000"/>
        </w:rPr>
        <w:t>；</w:t>
      </w:r>
      <w:r>
        <w:rPr>
          <w:color w:val="000000"/>
        </w:rPr>
        <w:t>2</w:t>
      </w:r>
      <w:r>
        <w:rPr>
          <w:color w:val="000000"/>
        </w:rPr>
        <w:t>；</w:t>
      </w:r>
      <w:r>
        <w:rPr>
          <w:color w:val="000000"/>
        </w:rPr>
        <w:t>5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1</w:t>
      </w:r>
      <w:r>
        <w:rPr>
          <w:color w:val="000000"/>
        </w:rPr>
        <w:t>；</w:t>
      </w:r>
      <w:r>
        <w:rPr>
          <w:color w:val="000000"/>
        </w:rPr>
        <w:t xml:space="preserve">3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626993" w:rsidRDefault="00626993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8</w:t>
      </w:r>
      <w:r>
        <w:t xml:space="preserve"> </w:t>
      </w:r>
      <w:r>
        <w:t>；</w:t>
      </w:r>
      <w:r>
        <w:rPr>
          <w:color w:val="000000"/>
        </w:rPr>
        <w:t>1</w:t>
      </w:r>
      <w:r>
        <w:t xml:space="preserve"> </w:t>
      </w:r>
      <w:r>
        <w:t>；</w:t>
      </w:r>
      <w:r>
        <w:rPr>
          <w:color w:val="000000"/>
        </w:rPr>
        <w:t>1</w:t>
      </w:r>
    </w:p>
    <w:p w:rsidR="00626993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3</w:t>
      </w:r>
      <w:r>
        <w:rPr>
          <w:color w:val="000000"/>
        </w:rPr>
        <w:t>；</w:t>
      </w:r>
      <w:r>
        <w:rPr>
          <w:color w:val="000000"/>
        </w:rPr>
        <w:t xml:space="preserve">5 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r>
        <w:t>四、计算题</w:t>
      </w:r>
    </w:p>
    <w:p w:rsidR="00F518B9" w:rsidRDefault="00626993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解答：根据条件，先算围巾和手帕一共多少钱，然后用六元去减。</w:t>
      </w:r>
      <w:r>
        <w:t xml:space="preserve"> </w:t>
      </w:r>
      <w:r>
        <w:rPr>
          <w:color w:val="000000"/>
        </w:rPr>
        <w:t>        60</w:t>
      </w:r>
      <w:r>
        <w:rPr>
          <w:color w:val="000000"/>
        </w:rPr>
        <w:t>－</w:t>
      </w:r>
      <w:r>
        <w:rPr>
          <w:color w:val="000000"/>
        </w:rPr>
        <w:t>43</w:t>
      </w:r>
      <w:r>
        <w:rPr>
          <w:color w:val="000000"/>
        </w:rPr>
        <w:t>－</w:t>
      </w:r>
      <w:r>
        <w:rPr>
          <w:color w:val="000000"/>
        </w:rPr>
        <w:t>8</w:t>
      </w:r>
      <w:r>
        <w:rPr>
          <w:color w:val="000000"/>
        </w:rPr>
        <w:t>＝</w:t>
      </w:r>
      <w:r>
        <w:rPr>
          <w:color w:val="000000"/>
        </w:rPr>
        <w:t>9</w:t>
      </w:r>
      <w:r>
        <w:rPr>
          <w:color w:val="000000"/>
        </w:rPr>
        <w:t>角</w:t>
      </w:r>
    </w:p>
    <w:p w:rsidR="00F518B9" w:rsidRDefault="00626993">
      <w:pPr>
        <w:spacing w:after="0"/>
      </w:pPr>
      <w:r>
        <w:rPr>
          <w:color w:val="000000"/>
        </w:rPr>
        <w:t>答：姐姐还剩</w:t>
      </w:r>
      <w:r>
        <w:rPr>
          <w:color w:val="000000"/>
        </w:rPr>
        <w:t>9</w:t>
      </w:r>
      <w:r>
        <w:rPr>
          <w:color w:val="000000"/>
        </w:rPr>
        <w:t>角钱</w:t>
      </w:r>
    </w:p>
    <w:p w:rsidR="00626993" w:rsidRDefault="00626993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【解答】根据条件，先算围巾和手帕一共多少钱，然后用六元去减。</w:t>
      </w:r>
    </w:p>
    <w:p w:rsidR="00F518B9" w:rsidRDefault="00626993">
      <w:pPr>
        <w:spacing w:after="0"/>
      </w:pPr>
      <w:r>
        <w:rPr>
          <w:color w:val="000000"/>
        </w:rPr>
        <w:t>60</w:t>
      </w:r>
      <w:r>
        <w:rPr>
          <w:color w:val="000000"/>
        </w:rPr>
        <w:t>－</w:t>
      </w:r>
      <w:r>
        <w:rPr>
          <w:color w:val="000000"/>
        </w:rPr>
        <w:t>43</w:t>
      </w:r>
      <w:r>
        <w:rPr>
          <w:color w:val="000000"/>
        </w:rPr>
        <w:t>－</w:t>
      </w:r>
      <w:r>
        <w:rPr>
          <w:color w:val="000000"/>
        </w:rPr>
        <w:t>8</w:t>
      </w:r>
      <w:r>
        <w:rPr>
          <w:color w:val="000000"/>
        </w:rPr>
        <w:t>＝</w:t>
      </w:r>
      <w:r>
        <w:rPr>
          <w:color w:val="000000"/>
        </w:rPr>
        <w:t>9</w:t>
      </w:r>
      <w:r>
        <w:rPr>
          <w:color w:val="000000"/>
        </w:rPr>
        <w:t>角</w:t>
      </w:r>
    </w:p>
    <w:p w:rsidR="00F518B9" w:rsidRDefault="00626993">
      <w:pPr>
        <w:spacing w:after="0"/>
      </w:pPr>
      <w:r>
        <w:rPr>
          <w:color w:val="000000"/>
        </w:rPr>
        <w:t>答：姐姐还剩</w:t>
      </w:r>
      <w:r>
        <w:rPr>
          <w:color w:val="000000"/>
        </w:rPr>
        <w:t>9</w:t>
      </w:r>
      <w:r>
        <w:rPr>
          <w:color w:val="000000"/>
        </w:rPr>
        <w:t>角钱</w:t>
      </w:r>
    </w:p>
    <w:p w:rsidR="00F518B9" w:rsidRDefault="00626993">
      <w:pPr>
        <w:spacing w:after="0"/>
      </w:pPr>
      <w:r>
        <w:rPr>
          <w:color w:val="000000"/>
        </w:rPr>
        <w:t>【分析】</w:t>
      </w:r>
      <w:r>
        <w:rPr>
          <w:color w:val="000000"/>
        </w:rPr>
        <w:t>1</w:t>
      </w:r>
      <w:r>
        <w:rPr>
          <w:color w:val="000000"/>
        </w:rPr>
        <w:t>元＝</w:t>
      </w:r>
      <w:r>
        <w:rPr>
          <w:color w:val="000000"/>
        </w:rPr>
        <w:t>10</w:t>
      </w:r>
      <w:r>
        <w:rPr>
          <w:color w:val="000000"/>
        </w:rPr>
        <w:t>角，运用整数的加减法运算。</w:t>
      </w:r>
    </w:p>
    <w:p w:rsidR="00F518B9" w:rsidRDefault="00626993">
      <w:r>
        <w:t>五、解答题</w:t>
      </w:r>
    </w:p>
    <w:p w:rsidR="00F518B9" w:rsidRDefault="00626993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解：</w:t>
      </w:r>
    </w:p>
    <w:p w:rsidR="00F518B9" w:rsidRDefault="00626993">
      <w:pPr>
        <w:spacing w:after="0"/>
      </w:pPr>
      <w:r>
        <w:rPr>
          <w:noProof/>
          <w:lang w:eastAsia="zh-CN"/>
        </w:rPr>
        <w:drawing>
          <wp:inline distT="0" distB="0" distL="0" distR="0" wp14:anchorId="0DEA8D52" wp14:editId="7A3C4D31">
            <wp:extent cx="5414353" cy="2158098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14353" cy="215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8B9" w:rsidRDefault="00626993">
      <w:pPr>
        <w:spacing w:after="0"/>
      </w:pPr>
      <w:r>
        <w:rPr>
          <w:color w:val="000000"/>
        </w:rPr>
        <w:t>1</w:t>
      </w:r>
      <w:r>
        <w:rPr>
          <w:color w:val="000000"/>
        </w:rPr>
        <w:t>元</w:t>
      </w:r>
      <w:r>
        <w:rPr>
          <w:color w:val="000000"/>
        </w:rPr>
        <w:t>+8</w:t>
      </w:r>
      <w:r>
        <w:rPr>
          <w:color w:val="000000"/>
        </w:rPr>
        <w:t>角</w:t>
      </w:r>
      <w:r>
        <w:rPr>
          <w:color w:val="000000"/>
        </w:rPr>
        <w:t>=1</w:t>
      </w:r>
      <w:r>
        <w:rPr>
          <w:color w:val="000000"/>
        </w:rPr>
        <w:t>元</w:t>
      </w:r>
      <w:r>
        <w:rPr>
          <w:color w:val="000000"/>
        </w:rPr>
        <w:t>8</w:t>
      </w:r>
      <w:r>
        <w:rPr>
          <w:color w:val="000000"/>
        </w:rPr>
        <w:t>角，</w:t>
      </w:r>
      <w:r>
        <w:rPr>
          <w:color w:val="000000"/>
        </w:rPr>
        <w:t>2</w:t>
      </w:r>
      <w:r>
        <w:rPr>
          <w:color w:val="000000"/>
        </w:rPr>
        <w:t>元</w:t>
      </w:r>
      <w:r>
        <w:rPr>
          <w:color w:val="000000"/>
        </w:rPr>
        <w:t>-1</w:t>
      </w:r>
      <w:r>
        <w:rPr>
          <w:color w:val="000000"/>
        </w:rPr>
        <w:t>元</w:t>
      </w:r>
      <w:r>
        <w:rPr>
          <w:color w:val="000000"/>
        </w:rPr>
        <w:t>8</w:t>
      </w:r>
      <w:r>
        <w:rPr>
          <w:color w:val="000000"/>
        </w:rPr>
        <w:t>角</w:t>
      </w:r>
      <w:r>
        <w:rPr>
          <w:color w:val="000000"/>
        </w:rPr>
        <w:t>=2</w:t>
      </w:r>
      <w:r>
        <w:rPr>
          <w:color w:val="000000"/>
        </w:rPr>
        <w:t>角</w:t>
      </w:r>
    </w:p>
    <w:p w:rsidR="00F518B9" w:rsidRDefault="00626993">
      <w:pPr>
        <w:spacing w:after="0"/>
      </w:pPr>
      <w:r>
        <w:rPr>
          <w:color w:val="000000"/>
        </w:rPr>
        <w:t>10</w:t>
      </w:r>
      <w:r>
        <w:rPr>
          <w:color w:val="000000"/>
        </w:rPr>
        <w:t>元</w:t>
      </w:r>
      <w:r>
        <w:rPr>
          <w:color w:val="000000"/>
        </w:rPr>
        <w:t>+6</w:t>
      </w:r>
      <w:r>
        <w:rPr>
          <w:color w:val="000000"/>
        </w:rPr>
        <w:t>元</w:t>
      </w:r>
      <w:r>
        <w:rPr>
          <w:color w:val="000000"/>
        </w:rPr>
        <w:t>8</w:t>
      </w:r>
      <w:r>
        <w:rPr>
          <w:color w:val="000000"/>
        </w:rPr>
        <w:t>角</w:t>
      </w:r>
      <w:r>
        <w:rPr>
          <w:color w:val="000000"/>
        </w:rPr>
        <w:t>=16</w:t>
      </w:r>
      <w:r>
        <w:rPr>
          <w:color w:val="000000"/>
        </w:rPr>
        <w:t>元</w:t>
      </w:r>
      <w:r>
        <w:rPr>
          <w:color w:val="000000"/>
        </w:rPr>
        <w:t>8</w:t>
      </w:r>
      <w:r>
        <w:rPr>
          <w:color w:val="000000"/>
        </w:rPr>
        <w:t>角</w:t>
      </w:r>
    </w:p>
    <w:p w:rsidR="00F518B9" w:rsidRDefault="00626993">
      <w:pPr>
        <w:spacing w:after="0"/>
      </w:pPr>
      <w:r>
        <w:rPr>
          <w:color w:val="000000"/>
        </w:rPr>
        <w:t>答：买一把尺子，</w:t>
      </w:r>
      <w:r>
        <w:rPr>
          <w:color w:val="000000"/>
        </w:rPr>
        <w:t>1</w:t>
      </w:r>
      <w:r>
        <w:rPr>
          <w:color w:val="000000"/>
        </w:rPr>
        <w:t>支铅笔应付</w:t>
      </w:r>
      <w:r>
        <w:rPr>
          <w:color w:val="000000"/>
        </w:rPr>
        <w:t>1</w:t>
      </w:r>
      <w:r>
        <w:rPr>
          <w:color w:val="000000"/>
        </w:rPr>
        <w:t>元</w:t>
      </w:r>
      <w:r>
        <w:rPr>
          <w:color w:val="000000"/>
        </w:rPr>
        <w:t>8</w:t>
      </w:r>
      <w:r>
        <w:rPr>
          <w:color w:val="000000"/>
        </w:rPr>
        <w:t>角，应找回</w:t>
      </w:r>
      <w:r>
        <w:rPr>
          <w:color w:val="000000"/>
        </w:rPr>
        <w:t>2</w:t>
      </w:r>
      <w:r>
        <w:rPr>
          <w:color w:val="000000"/>
        </w:rPr>
        <w:t>角；小红要带</w:t>
      </w:r>
      <w:r>
        <w:rPr>
          <w:color w:val="000000"/>
        </w:rPr>
        <w:t>16</w:t>
      </w:r>
      <w:r>
        <w:rPr>
          <w:color w:val="000000"/>
        </w:rPr>
        <w:t>元</w:t>
      </w:r>
      <w:r>
        <w:rPr>
          <w:color w:val="000000"/>
        </w:rPr>
        <w:t>8</w:t>
      </w:r>
      <w:r>
        <w:rPr>
          <w:color w:val="000000"/>
        </w:rPr>
        <w:t>角才够。</w:t>
      </w:r>
    </w:p>
    <w:p w:rsidR="00F518B9" w:rsidRDefault="00626993">
      <w:pPr>
        <w:spacing w:after="0"/>
      </w:pPr>
      <w:r>
        <w:rPr>
          <w:color w:val="0000FF"/>
        </w:rPr>
        <w:lastRenderedPageBreak/>
        <w:t>【解析】</w:t>
      </w:r>
    </w:p>
    <w:p w:rsidR="00F518B9" w:rsidRDefault="00626993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66A38CC" wp14:editId="6411EECE">
            <wp:extent cx="3246704" cy="1461021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46704" cy="146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r>
        <w:t>六、综合题</w:t>
      </w:r>
    </w:p>
    <w:p w:rsidR="00F518B9" w:rsidRDefault="00626993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2</w:t>
      </w:r>
      <w:r>
        <w:rPr>
          <w:color w:val="000000"/>
        </w:rPr>
        <w:t>；</w:t>
      </w:r>
      <w:r>
        <w:rPr>
          <w:color w:val="000000"/>
        </w:rPr>
        <w:t>5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4</w:t>
      </w:r>
      <w:r>
        <w:rPr>
          <w:color w:val="000000"/>
        </w:rPr>
        <w:t>；</w:t>
      </w:r>
      <w:r>
        <w:rPr>
          <w:color w:val="000000"/>
        </w:rPr>
        <w:t xml:space="preserve">9  </w:t>
      </w:r>
    </w:p>
    <w:p w:rsidR="00F518B9" w:rsidRDefault="00626993">
      <w:pPr>
        <w:spacing w:after="0"/>
      </w:pPr>
      <w:r>
        <w:rPr>
          <w:color w:val="0000FF"/>
        </w:rPr>
        <w:t>【解析】</w:t>
      </w:r>
    </w:p>
    <w:p w:rsidR="00626993" w:rsidRDefault="00626993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20+3=23(</w:t>
      </w:r>
      <w:r>
        <w:rPr>
          <w:color w:val="000000"/>
        </w:rPr>
        <w:t>元</w:t>
      </w:r>
      <w:r>
        <w:rPr>
          <w:color w:val="000000"/>
        </w:rPr>
        <w:t>)</w:t>
      </w:r>
    </w:p>
    <w:p w:rsidR="00626993" w:rsidRDefault="00626993">
      <w:pPr>
        <w:spacing w:after="0"/>
      </w:pPr>
      <w:r>
        <w:rPr>
          <w:color w:val="000000"/>
        </w:rPr>
        <w:t>答：买一个皮球和一把玩具手枪一共需要</w:t>
      </w:r>
      <w:r>
        <w:rPr>
          <w:color w:val="000000"/>
        </w:rPr>
        <w:t>23</w:t>
      </w:r>
      <w:r>
        <w:rPr>
          <w:color w:val="000000"/>
        </w:rPr>
        <w:t>元</w:t>
      </w:r>
    </w:p>
    <w:p w:rsidR="00626993" w:rsidRDefault="00626993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12-3=9(</w:t>
      </w:r>
      <w:r>
        <w:rPr>
          <w:color w:val="000000"/>
        </w:rPr>
        <w:t>元</w:t>
      </w:r>
      <w:r>
        <w:rPr>
          <w:color w:val="000000"/>
        </w:rPr>
        <w:t>)</w:t>
      </w:r>
    </w:p>
    <w:p w:rsidR="00F518B9" w:rsidRDefault="00626993">
      <w:pPr>
        <w:spacing w:after="0"/>
      </w:pPr>
      <w:r>
        <w:rPr>
          <w:color w:val="000000"/>
        </w:rPr>
        <w:t>答：一个不倒翁比一个皮球贵</w:t>
      </w:r>
      <w:r>
        <w:rPr>
          <w:color w:val="000000"/>
        </w:rPr>
        <w:t>9</w:t>
      </w:r>
      <w:r>
        <w:rPr>
          <w:color w:val="000000"/>
        </w:rPr>
        <w:t>元</w:t>
      </w:r>
    </w:p>
    <w:p w:rsidR="00626993" w:rsidRDefault="00626993">
      <w:pPr>
        <w:spacing w:after="0"/>
      </w:pPr>
      <w:r>
        <w:rPr>
          <w:color w:val="0000FF"/>
        </w:rPr>
        <w:t>【解析】</w:t>
      </w:r>
    </w:p>
    <w:p w:rsidR="00F518B9" w:rsidRDefault="00626993">
      <w:r>
        <w:t>七、应用题</w:t>
      </w:r>
    </w:p>
    <w:p w:rsidR="00626993" w:rsidRDefault="00626993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7+8=15(</w:t>
      </w:r>
      <w:r>
        <w:rPr>
          <w:color w:val="000000"/>
        </w:rPr>
        <w:t>元</w:t>
      </w:r>
      <w:r>
        <w:rPr>
          <w:color w:val="000000"/>
        </w:rPr>
        <w:t>)</w:t>
      </w:r>
    </w:p>
    <w:p w:rsidR="00F518B9" w:rsidRDefault="00626993">
      <w:pPr>
        <w:spacing w:after="0"/>
      </w:pPr>
      <w:r>
        <w:rPr>
          <w:color w:val="000000"/>
        </w:rPr>
        <w:t>答：这本故事书</w:t>
      </w:r>
      <w:r>
        <w:rPr>
          <w:color w:val="000000"/>
        </w:rPr>
        <w:t>15</w:t>
      </w:r>
      <w:r>
        <w:rPr>
          <w:color w:val="000000"/>
        </w:rPr>
        <w:t>元</w:t>
      </w:r>
    </w:p>
    <w:p w:rsidR="00626993" w:rsidRDefault="00626993">
      <w:pPr>
        <w:spacing w:after="0"/>
      </w:pPr>
      <w:r>
        <w:rPr>
          <w:color w:val="0000FF"/>
        </w:rPr>
        <w:t>【解析】</w:t>
      </w:r>
    </w:p>
    <w:p w:rsidR="00F518B9" w:rsidRDefault="00F518B9">
      <w:pPr>
        <w:spacing w:after="0"/>
      </w:pPr>
    </w:p>
    <w:sectPr w:rsidR="00F518B9">
      <w:headerReference w:type="even" r:id="rId33"/>
      <w:footerReference w:type="default" r:id="rId3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26993">
      <w:pPr>
        <w:spacing w:after="0" w:line="240" w:lineRule="auto"/>
      </w:pPr>
      <w:r>
        <w:separator/>
      </w:r>
    </w:p>
  </w:endnote>
  <w:endnote w:type="continuationSeparator" w:id="0">
    <w:p w:rsidR="00000000" w:rsidRDefault="00626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8B9" w:rsidRPr="00626993" w:rsidRDefault="00626993" w:rsidP="00626993">
    <w:pPr>
      <w:pStyle w:val="a4"/>
    </w:pPr>
    <w:r w:rsidRPr="00626993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26993">
      <w:pPr>
        <w:spacing w:after="0" w:line="240" w:lineRule="auto"/>
      </w:pPr>
      <w:r>
        <w:separator/>
      </w:r>
    </w:p>
  </w:footnote>
  <w:footnote w:type="continuationSeparator" w:id="0">
    <w:p w:rsidR="00000000" w:rsidRDefault="00626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8B9" w:rsidRDefault="00626993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F518B9" w:rsidRDefault="0062699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518B9" w:rsidRDefault="00626993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F518B9" w:rsidRDefault="0062699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92606C3"/>
    <w:multiLevelType w:val="hybridMultilevel"/>
    <w:tmpl w:val="2D3E1C9A"/>
    <w:lvl w:ilvl="0" w:tplc="53691027">
      <w:start w:val="1"/>
      <w:numFmt w:val="decimal"/>
      <w:lvlText w:val="%1."/>
      <w:lvlJc w:val="left"/>
      <w:pPr>
        <w:ind w:left="720" w:hanging="360"/>
      </w:pPr>
    </w:lvl>
    <w:lvl w:ilvl="1" w:tplc="53691027" w:tentative="1">
      <w:start w:val="1"/>
      <w:numFmt w:val="lowerLetter"/>
      <w:lvlText w:val="%2."/>
      <w:lvlJc w:val="left"/>
      <w:pPr>
        <w:ind w:left="1440" w:hanging="360"/>
      </w:pPr>
    </w:lvl>
    <w:lvl w:ilvl="2" w:tplc="53691027" w:tentative="1">
      <w:start w:val="1"/>
      <w:numFmt w:val="lowerRoman"/>
      <w:lvlText w:val="%3."/>
      <w:lvlJc w:val="right"/>
      <w:pPr>
        <w:ind w:left="2160" w:hanging="180"/>
      </w:pPr>
    </w:lvl>
    <w:lvl w:ilvl="3" w:tplc="53691027" w:tentative="1">
      <w:start w:val="1"/>
      <w:numFmt w:val="decimal"/>
      <w:lvlText w:val="%4."/>
      <w:lvlJc w:val="left"/>
      <w:pPr>
        <w:ind w:left="2880" w:hanging="360"/>
      </w:pPr>
    </w:lvl>
    <w:lvl w:ilvl="4" w:tplc="53691027" w:tentative="1">
      <w:start w:val="1"/>
      <w:numFmt w:val="lowerLetter"/>
      <w:lvlText w:val="%5."/>
      <w:lvlJc w:val="left"/>
      <w:pPr>
        <w:ind w:left="3600" w:hanging="360"/>
      </w:pPr>
    </w:lvl>
    <w:lvl w:ilvl="5" w:tplc="53691027" w:tentative="1">
      <w:start w:val="1"/>
      <w:numFmt w:val="lowerRoman"/>
      <w:lvlText w:val="%6."/>
      <w:lvlJc w:val="right"/>
      <w:pPr>
        <w:ind w:left="4320" w:hanging="180"/>
      </w:pPr>
    </w:lvl>
    <w:lvl w:ilvl="6" w:tplc="53691027" w:tentative="1">
      <w:start w:val="1"/>
      <w:numFmt w:val="decimal"/>
      <w:lvlText w:val="%7."/>
      <w:lvlJc w:val="left"/>
      <w:pPr>
        <w:ind w:left="5040" w:hanging="360"/>
      </w:pPr>
    </w:lvl>
    <w:lvl w:ilvl="7" w:tplc="53691027" w:tentative="1">
      <w:start w:val="1"/>
      <w:numFmt w:val="lowerLetter"/>
      <w:lvlText w:val="%8."/>
      <w:lvlJc w:val="left"/>
      <w:pPr>
        <w:ind w:left="5760" w:hanging="360"/>
      </w:pPr>
    </w:lvl>
    <w:lvl w:ilvl="8" w:tplc="5369102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99774C"/>
    <w:multiLevelType w:val="hybridMultilevel"/>
    <w:tmpl w:val="D7E2A648"/>
    <w:lvl w:ilvl="0" w:tplc="762645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2699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18B9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image" Target="media/image17.gif"/><Relationship Id="rId3" Type="http://schemas.openxmlformats.org/officeDocument/2006/relationships/numbering" Target="numbering.xml"/><Relationship Id="rId21" Type="http://schemas.openxmlformats.org/officeDocument/2006/relationships/image" Target="media/image12.jp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image" Target="media/image16.jp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jpg"/><Relationship Id="rId29" Type="http://schemas.openxmlformats.org/officeDocument/2006/relationships/image" Target="media/image20.gi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gif"/><Relationship Id="rId32" Type="http://schemas.openxmlformats.org/officeDocument/2006/relationships/image" Target="media/image23.jpg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image" Target="media/image19.gif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jpg"/><Relationship Id="rId31" Type="http://schemas.openxmlformats.org/officeDocument/2006/relationships/image" Target="media/image22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jpg"/><Relationship Id="rId27" Type="http://schemas.openxmlformats.org/officeDocument/2006/relationships/image" Target="media/image18.gif"/><Relationship Id="rId30" Type="http://schemas.openxmlformats.org/officeDocument/2006/relationships/image" Target="media/image21.jp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DEE19F-A4B6-4F59-8D22-A84A5F2C6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439</Words>
  <Characters>2506</Characters>
  <Application>Microsoft Office Word</Application>
  <DocSecurity>0</DocSecurity>
  <Lines>20</Lines>
  <Paragraphs>5</Paragraphs>
  <ScaleCrop>false</ScaleCrop>
  <Company>Microsoft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